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BC2FC"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417CE0A" w14:textId="77777777">
        <w:tc>
          <w:tcPr>
            <w:tcW w:w="10419" w:type="dxa"/>
            <w:shd w:val="clear" w:color="auto" w:fill="auto"/>
          </w:tcPr>
          <w:p w14:paraId="2AE4416C" w14:textId="77777777" w:rsidR="00472B25" w:rsidRDefault="00D668B5">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6275D726" wp14:editId="5DCBC237">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1AE9A17" w14:textId="77777777" w:rsidR="00472B25" w:rsidRDefault="00472B25">
            <w:pPr>
              <w:pStyle w:val="Pieddepage"/>
              <w:tabs>
                <w:tab w:val="clear" w:pos="4536"/>
                <w:tab w:val="clear" w:pos="9072"/>
              </w:tabs>
              <w:jc w:val="center"/>
              <w:rPr>
                <w:rFonts w:ascii="Arial" w:hAnsi="Arial" w:cs="Arial"/>
              </w:rPr>
            </w:pPr>
          </w:p>
          <w:p w14:paraId="725A0D43"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3BBCA4A"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564C319A" w14:textId="77777777" w:rsidR="00472B25" w:rsidRDefault="00472B25">
            <w:pPr>
              <w:pStyle w:val="Pieddepage"/>
              <w:tabs>
                <w:tab w:val="clear" w:pos="4536"/>
                <w:tab w:val="clear" w:pos="9072"/>
              </w:tabs>
              <w:jc w:val="center"/>
            </w:pPr>
          </w:p>
        </w:tc>
      </w:tr>
    </w:tbl>
    <w:p w14:paraId="60484174"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0297D92" w14:textId="77777777">
        <w:tc>
          <w:tcPr>
            <w:tcW w:w="9288" w:type="dxa"/>
            <w:shd w:val="clear" w:color="auto" w:fill="66CCFF"/>
          </w:tcPr>
          <w:p w14:paraId="4F03E797"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63D86DA3" w14:textId="77777777" w:rsidR="00472B25" w:rsidRDefault="00472B25">
            <w:pPr>
              <w:pStyle w:val="Titre8"/>
              <w:tabs>
                <w:tab w:val="num" w:pos="0"/>
                <w:tab w:val="right" w:pos="9639"/>
              </w:tabs>
              <w:rPr>
                <w:sz w:val="28"/>
                <w:szCs w:val="28"/>
              </w:rPr>
            </w:pPr>
            <w:r>
              <w:rPr>
                <w:caps/>
                <w:sz w:val="28"/>
                <w:szCs w:val="28"/>
              </w:rPr>
              <w:t>DECLARATION DU candidat INDIVIDUEL</w:t>
            </w:r>
          </w:p>
          <w:p w14:paraId="00F2E1A2"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0C6A80C" w14:textId="77777777" w:rsidR="00472B25" w:rsidRDefault="00D668B5">
            <w:pPr>
              <w:pStyle w:val="Titre8"/>
              <w:tabs>
                <w:tab w:val="num" w:pos="0"/>
                <w:tab w:val="right" w:pos="9639"/>
              </w:tabs>
              <w:spacing w:before="120" w:after="120"/>
            </w:pPr>
            <w:r>
              <w:rPr>
                <w:caps/>
                <w:sz w:val="28"/>
                <w:szCs w:val="28"/>
              </w:rPr>
              <w:t>DC2 CNAF</w:t>
            </w:r>
          </w:p>
        </w:tc>
      </w:tr>
    </w:tbl>
    <w:p w14:paraId="32C32BA2" w14:textId="77777777" w:rsidR="00472B25" w:rsidRDefault="00472B25">
      <w:pPr>
        <w:jc w:val="both"/>
        <w:rPr>
          <w:rFonts w:ascii="Arial" w:hAnsi="Arial" w:cs="Arial"/>
        </w:rPr>
      </w:pPr>
    </w:p>
    <w:p w14:paraId="046DAC10"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412D656E" w14:textId="77777777" w:rsidR="00676444" w:rsidRPr="00676444" w:rsidRDefault="00676444" w:rsidP="00676444"/>
    <w:p w14:paraId="7E6E9CDA"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4845C7D" w14:textId="77777777" w:rsidR="00614AE6" w:rsidRPr="00614AE6" w:rsidRDefault="00614AE6" w:rsidP="00614AE6"/>
    <w:p w14:paraId="14DD2D03"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04147A79" w14:textId="77777777" w:rsidR="00614AE6" w:rsidRPr="00614AE6" w:rsidRDefault="00614AE6" w:rsidP="00614AE6"/>
    <w:p w14:paraId="20AB3825"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6395A228" w14:textId="77777777" w:rsidR="00614AE6" w:rsidRPr="0025478A" w:rsidRDefault="00614AE6">
      <w:pPr>
        <w:jc w:val="both"/>
        <w:rPr>
          <w:rFonts w:ascii="Arial" w:hAnsi="Arial" w:cs="Arial"/>
          <w:i/>
          <w:iCs/>
        </w:rPr>
      </w:pPr>
    </w:p>
    <w:p w14:paraId="444A95FC" w14:textId="0598FE30" w:rsidR="003C025D" w:rsidRPr="001C7D87"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C68C4AD"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298DE93" w14:textId="77777777">
        <w:tc>
          <w:tcPr>
            <w:tcW w:w="10331" w:type="dxa"/>
            <w:shd w:val="clear" w:color="auto" w:fill="66CCFF"/>
          </w:tcPr>
          <w:p w14:paraId="5A4E22C6"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612F9379" w14:textId="77777777" w:rsidR="00590CE2" w:rsidRPr="008B0B15" w:rsidRDefault="00590CE2" w:rsidP="00590CE2">
      <w:pPr>
        <w:spacing w:before="360" w:after="120"/>
        <w:jc w:val="center"/>
        <w:rPr>
          <w:rFonts w:ascii="Avenir Next LT Pro" w:hAnsi="Avenir Next LT Pro"/>
          <w:b/>
          <w:bCs/>
          <w:sz w:val="28"/>
          <w:szCs w:val="28"/>
        </w:rPr>
      </w:pPr>
      <w:r w:rsidRPr="008B0B15">
        <w:rPr>
          <w:rFonts w:ascii="Avenir Next LT Pro" w:hAnsi="Avenir Next LT Pro"/>
          <w:b/>
          <w:bCs/>
          <w:sz w:val="28"/>
          <w:szCs w:val="28"/>
        </w:rPr>
        <w:t>Caisse nationale des allocations familiales – Cnaf</w:t>
      </w:r>
    </w:p>
    <w:p w14:paraId="79397A2C" w14:textId="77777777" w:rsidR="00590CE2" w:rsidRPr="008B0B15" w:rsidRDefault="00590CE2" w:rsidP="00590CE2">
      <w:pPr>
        <w:spacing w:before="40" w:after="40"/>
        <w:jc w:val="center"/>
        <w:rPr>
          <w:rFonts w:ascii="Avenir Next LT Pro" w:hAnsi="Avenir Next LT Pro"/>
          <w:sz w:val="22"/>
          <w:szCs w:val="22"/>
        </w:rPr>
      </w:pPr>
      <w:r w:rsidRPr="008B0B15">
        <w:rPr>
          <w:rFonts w:ascii="Avenir Next LT Pro" w:hAnsi="Avenir Next LT Pro"/>
          <w:sz w:val="22"/>
          <w:szCs w:val="22"/>
        </w:rPr>
        <w:t xml:space="preserve">32 avenue de la </w:t>
      </w:r>
      <w:proofErr w:type="spellStart"/>
      <w:r w:rsidRPr="008B0B15">
        <w:rPr>
          <w:rFonts w:ascii="Avenir Next LT Pro" w:hAnsi="Avenir Next LT Pro"/>
          <w:sz w:val="22"/>
          <w:szCs w:val="22"/>
        </w:rPr>
        <w:t>Sibelle</w:t>
      </w:r>
      <w:proofErr w:type="spellEnd"/>
    </w:p>
    <w:p w14:paraId="2D10D56F" w14:textId="77777777" w:rsidR="00590CE2" w:rsidRPr="008B0B15" w:rsidRDefault="00590CE2" w:rsidP="00590CE2">
      <w:pPr>
        <w:spacing w:before="40" w:after="40"/>
        <w:jc w:val="center"/>
        <w:rPr>
          <w:rFonts w:ascii="Avenir Next LT Pro" w:hAnsi="Avenir Next LT Pro"/>
          <w:sz w:val="22"/>
          <w:szCs w:val="22"/>
        </w:rPr>
      </w:pPr>
      <w:r w:rsidRPr="008B0B15">
        <w:rPr>
          <w:rFonts w:ascii="Avenir Next LT Pro" w:hAnsi="Avenir Next LT Pro"/>
          <w:sz w:val="22"/>
          <w:szCs w:val="22"/>
        </w:rPr>
        <w:t>75685 Paris CEDEX 14 – France</w:t>
      </w:r>
    </w:p>
    <w:p w14:paraId="79D8C914" w14:textId="77777777" w:rsidR="00590CE2" w:rsidRPr="008B0B15" w:rsidRDefault="00590CE2" w:rsidP="00590CE2">
      <w:pPr>
        <w:spacing w:before="40" w:after="40"/>
        <w:jc w:val="center"/>
        <w:rPr>
          <w:rFonts w:ascii="Avenir Next LT Pro" w:hAnsi="Avenir Next LT Pro"/>
          <w:sz w:val="22"/>
          <w:szCs w:val="22"/>
        </w:rPr>
      </w:pPr>
      <w:r w:rsidRPr="008B0B15">
        <w:rPr>
          <w:rFonts w:ascii="Avenir Next LT Pro" w:hAnsi="Avenir Next LT Pro"/>
          <w:sz w:val="22"/>
          <w:szCs w:val="22"/>
        </w:rPr>
        <w:t>Siret : 180 0350 650 0036</w:t>
      </w:r>
    </w:p>
    <w:p w14:paraId="0CA70898" w14:textId="77777777" w:rsidR="00590CE2" w:rsidRPr="008B0B15" w:rsidRDefault="00590CE2" w:rsidP="00590CE2">
      <w:pPr>
        <w:spacing w:before="40" w:after="40"/>
        <w:jc w:val="center"/>
        <w:rPr>
          <w:rFonts w:ascii="Avenir Next LT Pro" w:hAnsi="Avenir Next LT Pro"/>
          <w:sz w:val="22"/>
          <w:szCs w:val="22"/>
        </w:rPr>
      </w:pPr>
      <w:r w:rsidRPr="008B0B15">
        <w:rPr>
          <w:rFonts w:ascii="Avenir Next LT Pro" w:hAnsi="Avenir Next LT Pro"/>
          <w:sz w:val="22"/>
          <w:szCs w:val="22"/>
        </w:rPr>
        <w:t>Téléphone : 01.45.65.54.90</w:t>
      </w:r>
    </w:p>
    <w:p w14:paraId="7F015A4D" w14:textId="77777777" w:rsidR="00590CE2" w:rsidRPr="008B0B15" w:rsidRDefault="00590CE2" w:rsidP="00590CE2">
      <w:pPr>
        <w:spacing w:before="40" w:after="40"/>
        <w:jc w:val="center"/>
        <w:rPr>
          <w:rFonts w:ascii="Avenir Next LT Pro" w:hAnsi="Avenir Next LT Pro"/>
          <w:sz w:val="22"/>
          <w:szCs w:val="22"/>
        </w:rPr>
      </w:pPr>
      <w:r w:rsidRPr="008B0B15">
        <w:rPr>
          <w:rFonts w:ascii="Avenir Next LT Pro" w:hAnsi="Avenir Next LT Pro"/>
          <w:sz w:val="22"/>
          <w:szCs w:val="22"/>
        </w:rPr>
        <w:t>Télécopieur : 01.45.65.52.94</w:t>
      </w:r>
    </w:p>
    <w:p w14:paraId="71F226D1" w14:textId="77777777" w:rsidR="00590CE2" w:rsidRPr="008B0B15" w:rsidRDefault="00590CE2" w:rsidP="00590CE2">
      <w:pPr>
        <w:spacing w:before="40" w:after="40"/>
        <w:jc w:val="center"/>
        <w:rPr>
          <w:rFonts w:ascii="Avenir Next LT Pro" w:hAnsi="Avenir Next LT Pro"/>
          <w:sz w:val="22"/>
          <w:szCs w:val="22"/>
        </w:rPr>
      </w:pPr>
      <w:r w:rsidRPr="008B0B15">
        <w:rPr>
          <w:rFonts w:ascii="Avenir Next LT Pro" w:hAnsi="Avenir Next LT Pro"/>
          <w:sz w:val="22"/>
          <w:szCs w:val="22"/>
        </w:rPr>
        <w:t xml:space="preserve">Courriel : </w:t>
      </w:r>
      <w:hyperlink r:id="rId15" w:history="1">
        <w:r w:rsidRPr="008B0B15">
          <w:rPr>
            <w:rStyle w:val="Lienhypertexte"/>
            <w:rFonts w:ascii="Avenir Next LT Pro" w:hAnsi="Avenir Next LT Pro"/>
            <w:sz w:val="22"/>
            <w:szCs w:val="22"/>
          </w:rPr>
          <w:t>marches@cnaf.fr</w:t>
        </w:r>
      </w:hyperlink>
    </w:p>
    <w:p w14:paraId="71C82106" w14:textId="77777777" w:rsidR="00590CE2" w:rsidRPr="008B0B15" w:rsidRDefault="00590CE2" w:rsidP="00590CE2">
      <w:pPr>
        <w:spacing w:before="40" w:after="40"/>
        <w:jc w:val="center"/>
        <w:rPr>
          <w:rFonts w:ascii="Avenir Next LT Pro" w:hAnsi="Avenir Next LT Pro"/>
          <w:sz w:val="22"/>
          <w:szCs w:val="22"/>
        </w:rPr>
      </w:pPr>
      <w:r w:rsidRPr="008B0B15">
        <w:rPr>
          <w:rFonts w:ascii="Avenir Next LT Pro" w:hAnsi="Avenir Next LT Pro"/>
          <w:sz w:val="22"/>
          <w:szCs w:val="22"/>
        </w:rPr>
        <w:t xml:space="preserve">Site internet : </w:t>
      </w:r>
      <w:hyperlink r:id="rId16" w:history="1">
        <w:r w:rsidRPr="008B0B15">
          <w:rPr>
            <w:rStyle w:val="Lienhypertexte"/>
            <w:rFonts w:ascii="Avenir Next LT Pro" w:hAnsi="Avenir Next LT Pro"/>
            <w:sz w:val="22"/>
            <w:szCs w:val="22"/>
          </w:rPr>
          <w:t>https://www.caf.fr</w:t>
        </w:r>
      </w:hyperlink>
    </w:p>
    <w:p w14:paraId="76C4BCFF" w14:textId="77777777" w:rsidR="00A70756" w:rsidRDefault="00A70756" w:rsidP="00A70756">
      <w:pPr>
        <w:jc w:val="both"/>
        <w:rPr>
          <w:rFonts w:ascii="Arial" w:hAnsi="Arial" w:cs="Arial"/>
          <w:bCs/>
        </w:rPr>
      </w:pPr>
    </w:p>
    <w:p w14:paraId="067BA38B" w14:textId="77777777" w:rsidR="00D44018" w:rsidRDefault="00D44018"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5AD87ACC" w14:textId="77777777" w:rsidTr="00676444">
        <w:tc>
          <w:tcPr>
            <w:tcW w:w="10331" w:type="dxa"/>
            <w:shd w:val="clear" w:color="auto" w:fill="66CCFF"/>
          </w:tcPr>
          <w:p w14:paraId="74938815"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F1EC58B" w14:textId="77777777" w:rsidR="009A394A" w:rsidRDefault="009A394A">
      <w:pPr>
        <w:jc w:val="both"/>
        <w:rPr>
          <w:rFonts w:ascii="Arial" w:hAnsi="Arial" w:cs="Arial"/>
          <w:b/>
          <w:sz w:val="22"/>
          <w:szCs w:val="22"/>
        </w:rPr>
      </w:pPr>
    </w:p>
    <w:p w14:paraId="4DEB3C97" w14:textId="77777777" w:rsidR="00590CE2" w:rsidRPr="007C6D4F" w:rsidRDefault="00590CE2" w:rsidP="00590CE2">
      <w:pPr>
        <w:spacing w:before="360" w:after="240"/>
        <w:jc w:val="center"/>
        <w:rPr>
          <w:rFonts w:ascii="Avenir Next LT Pro" w:hAnsi="Avenir Next LT Pro" w:cs="Arial"/>
          <w:b/>
          <w:bCs/>
        </w:rPr>
      </w:pPr>
      <w:r w:rsidRPr="007C6D4F">
        <w:rPr>
          <w:rFonts w:ascii="Avenir Next LT Pro" w:hAnsi="Avenir Next LT Pro" w:cs="Arial"/>
          <w:b/>
          <w:bCs/>
        </w:rPr>
        <w:t>MAPA n° 03_26</w:t>
      </w:r>
    </w:p>
    <w:p w14:paraId="54803A2E" w14:textId="77777777" w:rsidR="00590CE2" w:rsidRPr="007C6D4F" w:rsidRDefault="00590CE2" w:rsidP="00590CE2">
      <w:pPr>
        <w:spacing w:before="240" w:after="240"/>
        <w:jc w:val="center"/>
        <w:rPr>
          <w:rFonts w:ascii="Avenir Next LT Pro" w:hAnsi="Avenir Next LT Pro" w:cs="Arial"/>
          <w:b/>
          <w:bCs/>
        </w:rPr>
      </w:pPr>
      <w:r w:rsidRPr="007C6D4F">
        <w:rPr>
          <w:rFonts w:ascii="Avenir Next LT Pro" w:hAnsi="Avenir Next LT Pro" w:cs="Arial"/>
          <w:b/>
          <w:bCs/>
        </w:rPr>
        <w:t>REHABILITATION PARTIELLE DES LOCAUX DE LA CAISSE NATIONALE DES ALLOCATIONS FAMILIALE A RDC POUR LA CREATION DE BUREAUX</w:t>
      </w:r>
    </w:p>
    <w:p w14:paraId="3D53AB9B" w14:textId="77777777" w:rsidR="00590CE2" w:rsidRDefault="00590CE2">
      <w:pPr>
        <w:jc w:val="both"/>
        <w:rPr>
          <w:rFonts w:ascii="Arial" w:hAnsi="Arial" w:cs="Arial"/>
          <w:bCs/>
        </w:rPr>
      </w:pPr>
    </w:p>
    <w:p w14:paraId="0A8D62EE" w14:textId="77777777" w:rsidR="009A394A" w:rsidRDefault="009A394A">
      <w:pPr>
        <w:jc w:val="both"/>
        <w:rPr>
          <w:rFonts w:ascii="Arial" w:hAnsi="Arial" w:cs="Arial"/>
          <w:bCs/>
        </w:rPr>
      </w:pPr>
    </w:p>
    <w:p w14:paraId="6D18FAA2" w14:textId="77777777" w:rsidR="009A394A" w:rsidRDefault="009A394A">
      <w:pPr>
        <w:jc w:val="both"/>
        <w:rPr>
          <w:rFonts w:ascii="Arial" w:hAnsi="Arial" w:cs="Arial"/>
          <w:bCs/>
        </w:rPr>
      </w:pPr>
    </w:p>
    <w:p w14:paraId="7253FF33" w14:textId="77777777" w:rsidR="009A394A" w:rsidRDefault="009A394A">
      <w:pPr>
        <w:jc w:val="both"/>
        <w:rPr>
          <w:rFonts w:ascii="Arial" w:hAnsi="Arial" w:cs="Arial"/>
          <w:bCs/>
        </w:rPr>
      </w:pPr>
    </w:p>
    <w:p w14:paraId="7EA64691"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DF4343" w14:textId="77777777">
        <w:tc>
          <w:tcPr>
            <w:tcW w:w="10331" w:type="dxa"/>
            <w:shd w:val="clear" w:color="auto" w:fill="66CCFF"/>
          </w:tcPr>
          <w:p w14:paraId="4BEE311F"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0F242262" w14:textId="77777777" w:rsidR="00472B25" w:rsidRDefault="00472B25">
      <w:pPr>
        <w:pStyle w:val="Titre9"/>
        <w:numPr>
          <w:ilvl w:val="0"/>
          <w:numId w:val="0"/>
        </w:numPr>
        <w:rPr>
          <w:i w:val="0"/>
          <w:sz w:val="20"/>
        </w:rPr>
      </w:pPr>
    </w:p>
    <w:p w14:paraId="7847B030"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713F102E" w14:textId="77777777" w:rsidR="00472B25" w:rsidRDefault="00472B25">
      <w:pPr>
        <w:pStyle w:val="Titre9"/>
        <w:tabs>
          <w:tab w:val="num" w:pos="0"/>
        </w:tabs>
        <w:ind w:left="0"/>
        <w:jc w:val="both"/>
        <w:rPr>
          <w:i w:val="0"/>
          <w:iCs w:val="0"/>
          <w:sz w:val="20"/>
          <w:szCs w:val="20"/>
        </w:rPr>
      </w:pPr>
    </w:p>
    <w:p w14:paraId="1B5CA089"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7"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B8769EE" w14:textId="77777777" w:rsidR="00472B25" w:rsidRDefault="00472B25">
      <w:pPr>
        <w:jc w:val="both"/>
        <w:rPr>
          <w:rFonts w:ascii="Arial" w:hAnsi="Arial" w:cs="Arial"/>
          <w:b/>
          <w:bCs/>
        </w:rPr>
      </w:pPr>
    </w:p>
    <w:p w14:paraId="24F7B83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E62C6E8" w14:textId="77777777" w:rsidR="003C025D" w:rsidRDefault="003C025D" w:rsidP="003C025D"/>
    <w:p w14:paraId="3E75A393" w14:textId="77777777" w:rsidR="003C025D" w:rsidRPr="00025EC9" w:rsidRDefault="003C025D" w:rsidP="003C025D"/>
    <w:p w14:paraId="42110A7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22CAEBFE" w14:textId="77777777" w:rsidR="003C025D" w:rsidRDefault="003C025D" w:rsidP="003C025D"/>
    <w:p w14:paraId="5DCC3FAC" w14:textId="77777777" w:rsidR="003C025D" w:rsidRPr="00025EC9" w:rsidRDefault="003C025D" w:rsidP="003C025D"/>
    <w:p w14:paraId="7FB37F8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42F3F6C" w14:textId="77777777" w:rsidR="003C025D" w:rsidRDefault="003C025D" w:rsidP="003C025D"/>
    <w:p w14:paraId="43A0D7B1" w14:textId="77777777" w:rsidR="003C025D" w:rsidRPr="00025EC9" w:rsidRDefault="003C025D" w:rsidP="003C025D"/>
    <w:p w14:paraId="0C7F89C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13D46C89" w14:textId="77777777" w:rsidR="003C025D" w:rsidRDefault="003C025D" w:rsidP="003C025D"/>
    <w:p w14:paraId="575478D1" w14:textId="77777777" w:rsidR="003C025D" w:rsidRDefault="003C025D" w:rsidP="003C025D"/>
    <w:p w14:paraId="5EABDAD7"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8" w:history="1">
        <w:r w:rsidRPr="002347A4">
          <w:rPr>
            <w:rStyle w:val="Lienhypertexte"/>
            <w:sz w:val="20"/>
            <w:szCs w:val="20"/>
          </w:rPr>
          <w:t>ICD</w:t>
        </w:r>
      </w:hyperlink>
      <w:r>
        <w:rPr>
          <w:sz w:val="20"/>
          <w:szCs w:val="20"/>
        </w:rPr>
        <w:t> </w:t>
      </w:r>
      <w:r w:rsidRPr="000E2FF3">
        <w:rPr>
          <w:sz w:val="20"/>
          <w:szCs w:val="20"/>
        </w:rPr>
        <w:t>:</w:t>
      </w:r>
    </w:p>
    <w:p w14:paraId="01F7600C" w14:textId="77777777" w:rsidR="003C025D" w:rsidRDefault="003C025D" w:rsidP="003C025D"/>
    <w:p w14:paraId="0A2C5C18" w14:textId="77777777" w:rsidR="003C025D" w:rsidRPr="00025EC9" w:rsidRDefault="003C025D" w:rsidP="003C025D"/>
    <w:p w14:paraId="62D5ACE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A56325C" w14:textId="77777777" w:rsidR="00472B25" w:rsidRDefault="00472B25">
      <w:pPr>
        <w:jc w:val="both"/>
        <w:rPr>
          <w:rFonts w:ascii="Arial" w:hAnsi="Arial" w:cs="Arial"/>
          <w:b/>
          <w:bCs/>
        </w:rPr>
      </w:pPr>
    </w:p>
    <w:p w14:paraId="17D6BCEE" w14:textId="77777777" w:rsidR="00472B25" w:rsidRDefault="00472B25">
      <w:pPr>
        <w:jc w:val="both"/>
        <w:rPr>
          <w:rFonts w:ascii="Arial" w:hAnsi="Arial" w:cs="Arial"/>
          <w:b/>
          <w:bCs/>
        </w:rPr>
      </w:pPr>
    </w:p>
    <w:p w14:paraId="241AB135"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9"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0"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1" w:history="1">
        <w:r w:rsidRPr="00025EC9">
          <w:rPr>
            <w:rStyle w:val="Lienhypertexte"/>
            <w:rFonts w:ascii="Arial" w:hAnsi="Arial" w:cs="Arial"/>
            <w:color w:val="0070C0"/>
          </w:rPr>
          <w:t>Art. R. 2151-13</w:t>
        </w:r>
      </w:hyperlink>
      <w:r>
        <w:rPr>
          <w:rFonts w:ascii="Arial" w:hAnsi="Arial" w:cs="Arial"/>
        </w:rPr>
        <w:t xml:space="preserve"> et </w:t>
      </w:r>
      <w:hyperlink r:id="rId22" w:history="1">
        <w:r w:rsidRPr="00052C0B">
          <w:rPr>
            <w:rStyle w:val="Lienhypertexte"/>
            <w:rFonts w:ascii="Arial" w:hAnsi="Arial" w:cs="Arial"/>
          </w:rPr>
          <w:t>R. 2351-12</w:t>
        </w:r>
      </w:hyperlink>
      <w:r>
        <w:rPr>
          <w:rFonts w:ascii="Arial" w:hAnsi="Arial" w:cs="Arial"/>
        </w:rPr>
        <w:t xml:space="preserve"> du code de la commande publique) ?</w:t>
      </w:r>
    </w:p>
    <w:p w14:paraId="2F0D0151" w14:textId="77777777" w:rsidR="00472B25" w:rsidRDefault="00472B25">
      <w:pPr>
        <w:jc w:val="both"/>
        <w:rPr>
          <w:rFonts w:ascii="Arial" w:hAnsi="Arial" w:cs="Arial"/>
        </w:rPr>
      </w:pPr>
    </w:p>
    <w:p w14:paraId="20F849B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703070F4" w14:textId="77777777" w:rsidR="00427375" w:rsidRDefault="00427375" w:rsidP="00427375">
      <w:pPr>
        <w:ind w:left="567"/>
        <w:jc w:val="both"/>
        <w:rPr>
          <w:rFonts w:ascii="Arial" w:hAnsi="Arial" w:cs="Arial"/>
        </w:rPr>
      </w:pPr>
    </w:p>
    <w:p w14:paraId="0D6A366E"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3EB6E21E" w14:textId="77777777" w:rsidR="00472B25" w:rsidRPr="00D668B5" w:rsidRDefault="00815797">
      <w:pPr>
        <w:jc w:val="both"/>
        <w:rPr>
          <w:rFonts w:ascii="Arial" w:hAnsi="Arial" w:cs="Arial"/>
          <w:i/>
          <w:iCs/>
          <w:color w:val="4472C4" w:themeColor="accent1"/>
          <w:sz w:val="18"/>
          <w:szCs w:val="18"/>
        </w:rPr>
      </w:pPr>
      <w:r>
        <w:rPr>
          <w:rFonts w:ascii="Arial" w:hAnsi="Arial" w:cs="Arial"/>
          <w:b/>
          <w:bCs/>
          <w:sz w:val="22"/>
          <w:szCs w:val="22"/>
        </w:rPr>
        <w:br w:type="page"/>
      </w:r>
      <w:r w:rsidR="00472B25">
        <w:rPr>
          <w:rFonts w:ascii="Arial" w:hAnsi="Arial" w:cs="Arial"/>
          <w:b/>
          <w:bCs/>
          <w:sz w:val="22"/>
          <w:szCs w:val="22"/>
        </w:rPr>
        <w:lastRenderedPageBreak/>
        <w:t xml:space="preserve">C2 - </w:t>
      </w:r>
      <w:r w:rsidR="00472B25" w:rsidRPr="00D668B5">
        <w:rPr>
          <w:rFonts w:ascii="Arial" w:hAnsi="Arial" w:cs="Arial"/>
          <w:b/>
          <w:bCs/>
          <w:color w:val="4472C4" w:themeColor="accent1"/>
          <w:sz w:val="22"/>
          <w:szCs w:val="22"/>
        </w:rPr>
        <w:t>Cas particuliers</w:t>
      </w:r>
      <w:r w:rsidR="002228BD" w:rsidRPr="00D668B5">
        <w:rPr>
          <w:rFonts w:ascii="Arial" w:hAnsi="Arial" w:cs="Arial"/>
          <w:b/>
          <w:bCs/>
          <w:color w:val="4472C4" w:themeColor="accent1"/>
          <w:sz w:val="22"/>
          <w:szCs w:val="22"/>
        </w:rPr>
        <w:t xml:space="preserve"> en cas de marché public réservé</w:t>
      </w:r>
    </w:p>
    <w:p w14:paraId="090D6FAB" w14:textId="77777777" w:rsidR="003C025D" w:rsidRPr="00D668B5" w:rsidRDefault="00472B25" w:rsidP="003C025D">
      <w:pPr>
        <w:spacing w:before="120"/>
        <w:jc w:val="both"/>
        <w:rPr>
          <w:rFonts w:ascii="Arial" w:hAnsi="Arial" w:cs="Arial"/>
          <w:i/>
          <w:iCs/>
          <w:color w:val="4472C4" w:themeColor="accent1"/>
          <w:szCs w:val="18"/>
        </w:rPr>
      </w:pPr>
      <w:r w:rsidRPr="00D668B5">
        <w:rPr>
          <w:rFonts w:ascii="Arial" w:hAnsi="Arial" w:cs="Arial"/>
          <w:i/>
          <w:iCs/>
          <w:color w:val="4472C4" w:themeColor="accent1"/>
          <w:szCs w:val="18"/>
        </w:rPr>
        <w:t xml:space="preserve">Le candidat individuel ou le membre du groupement répondant à l’une des conditions qui suivent et postulant à un marché </w:t>
      </w:r>
      <w:r w:rsidR="007C0A0D" w:rsidRPr="00D668B5">
        <w:rPr>
          <w:rFonts w:ascii="Arial" w:hAnsi="Arial" w:cs="Arial"/>
          <w:i/>
          <w:iCs/>
          <w:color w:val="4472C4" w:themeColor="accent1"/>
          <w:szCs w:val="18"/>
        </w:rPr>
        <w:t xml:space="preserve">public </w:t>
      </w:r>
      <w:r w:rsidR="003C025D" w:rsidRPr="00D668B5">
        <w:rPr>
          <w:rFonts w:ascii="Arial" w:hAnsi="Arial" w:cs="Arial"/>
          <w:i/>
          <w:iCs/>
          <w:color w:val="4472C4" w:themeColor="accent1"/>
          <w:szCs w:val="18"/>
        </w:rPr>
        <w:t xml:space="preserve">autre que de défense ou de sécurité </w:t>
      </w:r>
      <w:r w:rsidRPr="00D668B5">
        <w:rPr>
          <w:rFonts w:ascii="Arial" w:hAnsi="Arial" w:cs="Arial"/>
          <w:i/>
          <w:iCs/>
          <w:color w:val="4472C4" w:themeColor="accent1"/>
          <w:szCs w:val="18"/>
        </w:rPr>
        <w:t xml:space="preserve">réservé en application </w:t>
      </w:r>
      <w:r w:rsidR="006E2F47" w:rsidRPr="00D668B5">
        <w:rPr>
          <w:rFonts w:ascii="Arial" w:hAnsi="Arial" w:cs="Arial"/>
          <w:i/>
          <w:iCs/>
          <w:color w:val="4472C4" w:themeColor="accent1"/>
          <w:szCs w:val="18"/>
        </w:rPr>
        <w:t xml:space="preserve">des </w:t>
      </w:r>
      <w:hyperlink r:id="rId23" w:history="1">
        <w:r w:rsidR="006E2F47" w:rsidRPr="00D668B5">
          <w:rPr>
            <w:rStyle w:val="Lienhypertexte"/>
            <w:rFonts w:ascii="Arial" w:hAnsi="Arial" w:cs="Arial"/>
            <w:i/>
            <w:iCs/>
            <w:color w:val="4472C4" w:themeColor="accent1"/>
            <w:szCs w:val="18"/>
          </w:rPr>
          <w:t>articles</w:t>
        </w:r>
        <w:r w:rsidR="003C025D" w:rsidRPr="00D668B5">
          <w:rPr>
            <w:rStyle w:val="Lienhypertexte"/>
            <w:rFonts w:ascii="Arial" w:hAnsi="Arial" w:cs="Arial"/>
            <w:i/>
            <w:iCs/>
            <w:color w:val="4472C4" w:themeColor="accent1"/>
            <w:szCs w:val="18"/>
          </w:rPr>
          <w:t> L. 2113-12</w:t>
        </w:r>
        <w:r w:rsidR="00483E5B" w:rsidRPr="00D668B5">
          <w:rPr>
            <w:rStyle w:val="Lienhypertexte"/>
            <w:rFonts w:ascii="Arial" w:hAnsi="Arial" w:cs="Arial"/>
            <w:i/>
            <w:iCs/>
            <w:color w:val="4472C4" w:themeColor="accent1"/>
            <w:szCs w:val="18"/>
          </w:rPr>
          <w:t>,</w:t>
        </w:r>
        <w:r w:rsidR="003C025D" w:rsidRPr="00D668B5">
          <w:rPr>
            <w:rStyle w:val="Lienhypertexte"/>
            <w:rFonts w:ascii="Arial" w:hAnsi="Arial" w:cs="Arial"/>
            <w:i/>
            <w:iCs/>
            <w:color w:val="4472C4" w:themeColor="accent1"/>
            <w:szCs w:val="18"/>
          </w:rPr>
          <w:t> L. 2113-13</w:t>
        </w:r>
      </w:hyperlink>
      <w:r w:rsidR="00483E5B" w:rsidRPr="00D668B5">
        <w:rPr>
          <w:rFonts w:ascii="Arial" w:hAnsi="Arial" w:cs="Arial"/>
          <w:i/>
          <w:iCs/>
          <w:color w:val="4472C4" w:themeColor="accent1"/>
          <w:szCs w:val="18"/>
        </w:rPr>
        <w:t xml:space="preserve"> ou </w:t>
      </w:r>
      <w:hyperlink r:id="rId24" w:history="1">
        <w:r w:rsidR="00483E5B" w:rsidRPr="00D668B5">
          <w:rPr>
            <w:rStyle w:val="Lienhypertexte"/>
            <w:rFonts w:ascii="Arial" w:hAnsi="Arial" w:cs="Arial"/>
            <w:i/>
            <w:iCs/>
            <w:color w:val="4472C4" w:themeColor="accent1"/>
            <w:szCs w:val="18"/>
          </w:rPr>
          <w:t>L. 2113-15</w:t>
        </w:r>
      </w:hyperlink>
      <w:r w:rsidR="006E2F47" w:rsidRPr="00D668B5">
        <w:rPr>
          <w:rFonts w:ascii="Arial" w:hAnsi="Arial" w:cs="Arial"/>
          <w:i/>
          <w:iCs/>
          <w:color w:val="4472C4" w:themeColor="accent1"/>
          <w:szCs w:val="18"/>
        </w:rPr>
        <w:t xml:space="preserve"> </w:t>
      </w:r>
      <w:r w:rsidR="003C025D" w:rsidRPr="00D668B5">
        <w:rPr>
          <w:rFonts w:ascii="Arial" w:hAnsi="Arial" w:cs="Arial"/>
          <w:i/>
          <w:iCs/>
          <w:color w:val="4472C4" w:themeColor="accent1"/>
          <w:szCs w:val="18"/>
        </w:rPr>
        <w:t>du code de la commande publique</w:t>
      </w:r>
      <w:r w:rsidR="006E2F47" w:rsidRPr="00D668B5">
        <w:rPr>
          <w:rFonts w:ascii="Arial" w:hAnsi="Arial" w:cs="Arial"/>
          <w:i/>
          <w:iCs/>
          <w:color w:val="4472C4" w:themeColor="accent1"/>
          <w:szCs w:val="18"/>
        </w:rPr>
        <w:t xml:space="preserve"> </w:t>
      </w:r>
      <w:r w:rsidRPr="00D668B5">
        <w:rPr>
          <w:rFonts w:ascii="Arial" w:hAnsi="Arial" w:cs="Arial"/>
          <w:i/>
          <w:iCs/>
          <w:color w:val="4472C4" w:themeColor="accent1"/>
          <w:szCs w:val="18"/>
        </w:rPr>
        <w:t>coche la case correspondant à sa situation</w:t>
      </w:r>
      <w:r w:rsidR="00D668B5" w:rsidRPr="00D668B5">
        <w:rPr>
          <w:rFonts w:ascii="Arial" w:hAnsi="Arial" w:cs="Arial"/>
          <w:i/>
          <w:iCs/>
          <w:color w:val="4472C4" w:themeColor="accent1"/>
          <w:szCs w:val="18"/>
        </w:rPr>
        <w:t>.</w:t>
      </w:r>
    </w:p>
    <w:p w14:paraId="6381B3A2" w14:textId="77777777" w:rsidR="00472B25" w:rsidRPr="00D668B5" w:rsidRDefault="00472B25">
      <w:pPr>
        <w:spacing w:before="120"/>
        <w:jc w:val="both"/>
        <w:rPr>
          <w:rFonts w:ascii="Arial" w:hAnsi="Arial" w:cs="Arial"/>
          <w:color w:val="4472C4" w:themeColor="accent1"/>
          <w:sz w:val="22"/>
        </w:rPr>
      </w:pPr>
      <w:r w:rsidRPr="00D668B5">
        <w:rPr>
          <w:rFonts w:ascii="Arial" w:hAnsi="Arial" w:cs="Arial"/>
          <w:i/>
          <w:iCs/>
          <w:color w:val="4472C4" w:themeColor="accent1"/>
          <w:szCs w:val="18"/>
        </w:rPr>
        <w:t>Le candidat européen à statut équivalent, lorsqu’il n’est pas établi en France, précise son statut juridique</w:t>
      </w:r>
      <w:r w:rsidR="00614AE6" w:rsidRPr="00D668B5">
        <w:rPr>
          <w:rFonts w:ascii="Arial" w:hAnsi="Arial" w:cs="Arial"/>
          <w:i/>
          <w:iCs/>
          <w:color w:val="4472C4" w:themeColor="accent1"/>
          <w:szCs w:val="18"/>
        </w:rPr>
        <w:t xml:space="preserve">. </w:t>
      </w:r>
      <w:r w:rsidR="00D668B5" w:rsidRPr="00D668B5">
        <w:rPr>
          <w:rFonts w:ascii="Arial" w:hAnsi="Arial" w:cs="Arial"/>
          <w:i/>
          <w:iCs/>
          <w:color w:val="4472C4" w:themeColor="accent1"/>
          <w:szCs w:val="18"/>
        </w:rPr>
        <w:t>L</w:t>
      </w:r>
      <w:r w:rsidR="00872C42" w:rsidRPr="00D668B5">
        <w:rPr>
          <w:rFonts w:ascii="Arial" w:hAnsi="Arial" w:cs="Arial"/>
          <w:i/>
          <w:iCs/>
          <w:color w:val="4472C4" w:themeColor="accent1"/>
          <w:szCs w:val="18"/>
        </w:rPr>
        <w:t>a vérification se déroulera</w:t>
      </w:r>
      <w:r w:rsidR="00833F59" w:rsidRPr="00D668B5">
        <w:rPr>
          <w:rFonts w:ascii="Arial" w:hAnsi="Arial" w:cs="Arial"/>
          <w:i/>
          <w:iCs/>
          <w:color w:val="4472C4" w:themeColor="accent1"/>
          <w:szCs w:val="18"/>
        </w:rPr>
        <w:t xml:space="preserve"> </w:t>
      </w:r>
      <w:r w:rsidR="00DC3F69" w:rsidRPr="00D668B5">
        <w:rPr>
          <w:rFonts w:ascii="Arial" w:hAnsi="Arial" w:cs="Arial"/>
          <w:i/>
          <w:iCs/>
          <w:color w:val="4472C4" w:themeColor="accent1"/>
          <w:szCs w:val="18"/>
        </w:rPr>
        <w:t>dans les conditions de l’</w:t>
      </w:r>
      <w:hyperlink r:id="rId25" w:history="1">
        <w:r w:rsidR="00DC3F69" w:rsidRPr="00D668B5">
          <w:rPr>
            <w:rStyle w:val="Lienhypertexte"/>
            <w:rFonts w:ascii="Arial" w:hAnsi="Arial" w:cs="Arial"/>
            <w:i/>
            <w:iCs/>
            <w:color w:val="4472C4" w:themeColor="accent1"/>
            <w:szCs w:val="18"/>
          </w:rPr>
          <w:t>article </w:t>
        </w:r>
        <w:r w:rsidR="003C025D" w:rsidRPr="00D668B5">
          <w:rPr>
            <w:rStyle w:val="Lienhypertexte"/>
            <w:rFonts w:ascii="Arial" w:hAnsi="Arial" w:cs="Arial"/>
            <w:i/>
            <w:iCs/>
            <w:color w:val="4472C4" w:themeColor="accent1"/>
            <w:szCs w:val="18"/>
          </w:rPr>
          <w:t>R. 2144-1</w:t>
        </w:r>
      </w:hyperlink>
      <w:r w:rsidR="003C025D" w:rsidRPr="00D668B5">
        <w:rPr>
          <w:rFonts w:ascii="Arial" w:hAnsi="Arial" w:cs="Arial"/>
          <w:i/>
          <w:iCs/>
          <w:color w:val="4472C4" w:themeColor="accent1"/>
          <w:szCs w:val="18"/>
        </w:rPr>
        <w:t xml:space="preserve"> du code de la commande publique</w:t>
      </w:r>
      <w:r w:rsidRPr="00D668B5">
        <w:rPr>
          <w:rFonts w:ascii="Arial" w:hAnsi="Arial" w:cs="Arial"/>
          <w:i/>
          <w:iCs/>
          <w:color w:val="4472C4" w:themeColor="accent1"/>
          <w:szCs w:val="18"/>
        </w:rPr>
        <w:t>.</w:t>
      </w:r>
    </w:p>
    <w:p w14:paraId="01D536C1" w14:textId="77777777" w:rsidR="00472B25" w:rsidRPr="00D668B5" w:rsidRDefault="00472B25">
      <w:pPr>
        <w:tabs>
          <w:tab w:val="left" w:pos="426"/>
        </w:tabs>
        <w:jc w:val="both"/>
        <w:rPr>
          <w:rFonts w:ascii="Arial" w:hAnsi="Arial" w:cs="Arial"/>
          <w:color w:val="4472C4" w:themeColor="accent1"/>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68B5" w14:paraId="002759E5"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BA248FA" w14:textId="77777777" w:rsidR="00FB44EA" w:rsidRPr="00D668B5" w:rsidRDefault="00FB44EA">
            <w:pPr>
              <w:pStyle w:val="Corpsdetexte21"/>
              <w:snapToGrid w:val="0"/>
              <w:jc w:val="center"/>
              <w:rPr>
                <w:rFonts w:ascii="Arial" w:hAnsi="Arial" w:cs="Arial"/>
                <w:b/>
                <w:bCs/>
                <w:i w:val="0"/>
                <w:iCs w:val="0"/>
                <w:color w:val="4472C4" w:themeColor="accent1"/>
                <w:sz w:val="20"/>
                <w:szCs w:val="20"/>
              </w:rPr>
            </w:pPr>
            <w:r w:rsidRPr="00D668B5">
              <w:rPr>
                <w:rFonts w:ascii="Arial" w:hAnsi="Arial" w:cs="Arial"/>
                <w:b/>
                <w:bCs/>
                <w:i w:val="0"/>
                <w:iCs w:val="0"/>
                <w:color w:val="4472C4" w:themeColor="accent1"/>
                <w:sz w:val="20"/>
                <w:szCs w:val="20"/>
              </w:rPr>
              <w:t>Statut du candidat individuel</w:t>
            </w:r>
          </w:p>
          <w:p w14:paraId="4BD687DF" w14:textId="77777777" w:rsidR="00FB44EA" w:rsidRPr="00D668B5" w:rsidRDefault="00FB44EA">
            <w:pPr>
              <w:snapToGrid w:val="0"/>
              <w:jc w:val="center"/>
              <w:rPr>
                <w:rFonts w:ascii="Arial" w:hAnsi="Arial" w:cs="Arial"/>
                <w:b/>
                <w:bCs/>
                <w:color w:val="4472C4" w:themeColor="accent1"/>
              </w:rPr>
            </w:pPr>
            <w:proofErr w:type="gramStart"/>
            <w:r w:rsidRPr="00D668B5">
              <w:rPr>
                <w:rFonts w:ascii="Arial" w:hAnsi="Arial" w:cs="Arial"/>
                <w:b/>
                <w:bCs/>
                <w:i/>
                <w:iCs/>
                <w:color w:val="4472C4" w:themeColor="accent1"/>
              </w:rPr>
              <w:t>ou</w:t>
            </w:r>
            <w:proofErr w:type="gramEnd"/>
            <w:r w:rsidRPr="00D668B5">
              <w:rPr>
                <w:rFonts w:ascii="Arial" w:hAnsi="Arial" w:cs="Arial"/>
                <w:b/>
                <w:bCs/>
                <w:i/>
                <w:iCs/>
                <w:color w:val="4472C4" w:themeColor="accent1"/>
              </w:rPr>
              <w:t xml:space="preserve"> du membre du groupement</w:t>
            </w:r>
          </w:p>
        </w:tc>
      </w:tr>
      <w:tr w:rsidR="006F6740" w:rsidRPr="00D668B5" w14:paraId="557AC9C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0B05E8B" w14:textId="77777777" w:rsidR="006F6740" w:rsidRPr="00D668B5" w:rsidRDefault="006F6740">
            <w:pPr>
              <w:pStyle w:val="fcase1ertab"/>
              <w:ind w:left="862" w:hanging="862"/>
              <w:rPr>
                <w:rFonts w:ascii="Arial" w:eastAsia="Arial" w:hAnsi="Arial" w:cs="Arial"/>
                <w:color w:val="4472C4" w:themeColor="accent1"/>
              </w:rPr>
            </w:pPr>
            <w:r w:rsidRPr="00D668B5">
              <w:rPr>
                <w:rFonts w:ascii="Arial" w:hAnsi="Arial" w:cs="Arial"/>
                <w:b/>
                <w:bCs/>
                <w:color w:val="4472C4" w:themeColor="accent1"/>
              </w:rPr>
              <w:t>1.</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Entreprise adaptée</w:t>
            </w:r>
          </w:p>
          <w:p w14:paraId="09279E64" w14:textId="77777777" w:rsidR="006F6740" w:rsidRPr="00D668B5" w:rsidRDefault="006F6740">
            <w:pPr>
              <w:pStyle w:val="fcase1ertab"/>
              <w:jc w:val="left"/>
              <w:rPr>
                <w:rFonts w:ascii="Arial" w:hAnsi="Arial" w:cs="Arial"/>
                <w:b/>
                <w:bCs/>
                <w:color w:val="4472C4" w:themeColor="accent1"/>
              </w:rPr>
            </w:pPr>
            <w:r w:rsidRPr="00D668B5">
              <w:rPr>
                <w:rFonts w:ascii="Arial" w:eastAsia="Arial" w:hAnsi="Arial" w:cs="Arial"/>
                <w:color w:val="4472C4" w:themeColor="accent1"/>
              </w:rPr>
              <w:t xml:space="preserve">            </w:t>
            </w:r>
            <w:r w:rsidRPr="00D668B5">
              <w:rPr>
                <w:rFonts w:ascii="Arial" w:hAnsi="Arial" w:cs="Arial"/>
                <w:color w:val="4472C4" w:themeColor="accent1"/>
                <w:sz w:val="16"/>
                <w:szCs w:val="16"/>
              </w:rPr>
              <w:t>(</w:t>
            </w:r>
            <w:hyperlink r:id="rId26" w:history="1">
              <w:r w:rsidR="00872C42" w:rsidRPr="00D668B5">
                <w:rPr>
                  <w:rStyle w:val="Lienhypertexte"/>
                  <w:rFonts w:ascii="Arial" w:hAnsi="Arial" w:cs="Arial"/>
                  <w:color w:val="4472C4" w:themeColor="accent1"/>
                  <w:sz w:val="16"/>
                  <w:szCs w:val="16"/>
                </w:rPr>
                <w:t>article L. 5213-13</w:t>
              </w:r>
            </w:hyperlink>
            <w:r w:rsidRPr="00D668B5">
              <w:rPr>
                <w:rFonts w:ascii="Arial" w:hAnsi="Arial" w:cs="Arial"/>
                <w:color w:val="4472C4" w:themeColor="accent1"/>
                <w:sz w:val="16"/>
                <w:szCs w:val="16"/>
              </w:rPr>
              <w:t xml:space="preserve"> du code du travail)</w:t>
            </w:r>
            <w:r w:rsidRPr="00D668B5">
              <w:rPr>
                <w:rFonts w:ascii="Arial" w:hAnsi="Arial" w:cs="Arial"/>
                <w:color w:val="4472C4" w:themeColor="accent1"/>
              </w:rPr>
              <w:t xml:space="preserve"> ou structures équivalentes</w:t>
            </w:r>
          </w:p>
          <w:p w14:paraId="4FF42467" w14:textId="77777777" w:rsidR="006F6740" w:rsidRPr="00D668B5" w:rsidRDefault="006F6740">
            <w:pPr>
              <w:pStyle w:val="fcase1ertab"/>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42559CF"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07F3449A"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 document est accessible directement et gratuitement, ainsi que l’ensemble des renseignements nécessaires pour y accéder :</w:t>
            </w:r>
          </w:p>
          <w:p w14:paraId="1A9B78BA" w14:textId="77777777" w:rsidR="006F6740" w:rsidRPr="00D668B5" w:rsidRDefault="006F6740">
            <w:pPr>
              <w:ind w:left="170" w:right="170"/>
              <w:jc w:val="both"/>
              <w:rPr>
                <w:rFonts w:ascii="Arial" w:hAnsi="Arial" w:cs="Arial"/>
                <w:color w:val="4472C4" w:themeColor="accent1"/>
                <w:sz w:val="16"/>
                <w:szCs w:val="16"/>
              </w:rPr>
            </w:pPr>
          </w:p>
          <w:p w14:paraId="59733490"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33B44C9C" w14:textId="77777777" w:rsidR="006F6740" w:rsidRPr="00D668B5" w:rsidRDefault="006F6740">
            <w:pPr>
              <w:ind w:left="170" w:right="170"/>
              <w:jc w:val="both"/>
              <w:rPr>
                <w:rFonts w:ascii="Arial" w:hAnsi="Arial" w:cs="Arial"/>
                <w:color w:val="4472C4" w:themeColor="accent1"/>
                <w:sz w:val="12"/>
                <w:szCs w:val="16"/>
              </w:rPr>
            </w:pPr>
          </w:p>
          <w:p w14:paraId="26EBBD69" w14:textId="77777777" w:rsidR="00872C42" w:rsidRPr="00D668B5" w:rsidRDefault="00872C42">
            <w:pPr>
              <w:ind w:left="170" w:right="170"/>
              <w:jc w:val="both"/>
              <w:rPr>
                <w:rFonts w:ascii="Arial" w:hAnsi="Arial" w:cs="Arial"/>
                <w:color w:val="4472C4" w:themeColor="accent1"/>
                <w:sz w:val="12"/>
                <w:szCs w:val="16"/>
              </w:rPr>
            </w:pPr>
          </w:p>
          <w:p w14:paraId="3CCE3C96" w14:textId="77777777" w:rsidR="00872C42" w:rsidRPr="00D668B5" w:rsidRDefault="00872C42">
            <w:pPr>
              <w:ind w:left="170" w:right="170"/>
              <w:jc w:val="both"/>
              <w:rPr>
                <w:rFonts w:ascii="Arial" w:hAnsi="Arial" w:cs="Arial"/>
                <w:color w:val="4472C4" w:themeColor="accent1"/>
                <w:sz w:val="12"/>
                <w:szCs w:val="16"/>
              </w:rPr>
            </w:pPr>
          </w:p>
          <w:p w14:paraId="4EF71F5B"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797AD03B" w14:textId="77777777" w:rsidR="006F6740" w:rsidRPr="00D668B5" w:rsidRDefault="006F6740">
            <w:pPr>
              <w:ind w:left="170" w:right="170"/>
              <w:jc w:val="both"/>
              <w:rPr>
                <w:rFonts w:ascii="Arial" w:hAnsi="Arial" w:cs="Arial"/>
                <w:color w:val="4472C4" w:themeColor="accent1"/>
                <w:sz w:val="12"/>
                <w:szCs w:val="16"/>
              </w:rPr>
            </w:pPr>
          </w:p>
          <w:p w14:paraId="77935008" w14:textId="77777777" w:rsidR="006F6740" w:rsidRPr="00D668B5" w:rsidRDefault="006F6740">
            <w:pPr>
              <w:ind w:left="170" w:right="170"/>
              <w:jc w:val="both"/>
              <w:rPr>
                <w:rFonts w:ascii="Arial" w:hAnsi="Arial" w:cs="Arial"/>
                <w:color w:val="4472C4" w:themeColor="accent1"/>
                <w:sz w:val="16"/>
                <w:szCs w:val="16"/>
              </w:rPr>
            </w:pPr>
          </w:p>
          <w:p w14:paraId="6972329F" w14:textId="77777777" w:rsidR="006F6740" w:rsidRPr="00D668B5" w:rsidRDefault="006F6740">
            <w:pPr>
              <w:ind w:left="170" w:right="170"/>
              <w:jc w:val="both"/>
              <w:rPr>
                <w:rFonts w:ascii="Arial" w:hAnsi="Arial" w:cs="Arial"/>
                <w:color w:val="4472C4" w:themeColor="accent1"/>
                <w:sz w:val="16"/>
                <w:szCs w:val="16"/>
              </w:rPr>
            </w:pPr>
          </w:p>
          <w:p w14:paraId="5D0CF75E" w14:textId="77777777" w:rsidR="006F6740" w:rsidRPr="00D668B5" w:rsidRDefault="006F6740">
            <w:pPr>
              <w:snapToGrid w:val="0"/>
              <w:jc w:val="both"/>
              <w:rPr>
                <w:rFonts w:ascii="Arial" w:hAnsi="Arial" w:cs="Arial"/>
                <w:b/>
                <w:bCs/>
                <w:color w:val="4472C4" w:themeColor="accent1"/>
              </w:rPr>
            </w:pPr>
          </w:p>
        </w:tc>
      </w:tr>
      <w:tr w:rsidR="006F6740" w:rsidRPr="00D668B5" w14:paraId="6CA8E5BE"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29BE86D" w14:textId="77777777" w:rsidR="006F6740" w:rsidRPr="00D668B5" w:rsidRDefault="006F6740">
            <w:pPr>
              <w:pStyle w:val="fcase1ertab"/>
              <w:jc w:val="left"/>
              <w:rPr>
                <w:rFonts w:ascii="Arial" w:hAnsi="Arial" w:cs="Arial"/>
                <w:bCs/>
                <w:color w:val="4472C4" w:themeColor="accent1"/>
              </w:rPr>
            </w:pPr>
            <w:r w:rsidRPr="00D668B5">
              <w:rPr>
                <w:rFonts w:ascii="Arial" w:hAnsi="Arial" w:cs="Arial"/>
                <w:b/>
                <w:bCs/>
                <w:color w:val="4472C4" w:themeColor="accent1"/>
              </w:rPr>
              <w:t>2.</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Etablissement et service d’aide par le travail</w:t>
            </w:r>
            <w:r w:rsidRPr="00D668B5">
              <w:rPr>
                <w:rFonts w:ascii="Arial" w:hAnsi="Arial" w:cs="Arial"/>
                <w:b/>
                <w:bCs/>
                <w:color w:val="4472C4" w:themeColor="accent1"/>
              </w:rPr>
              <w:t xml:space="preserve"> </w:t>
            </w:r>
            <w:r w:rsidRPr="00D668B5">
              <w:rPr>
                <w:rFonts w:ascii="Arial" w:hAnsi="Arial" w:cs="Arial"/>
                <w:color w:val="4472C4" w:themeColor="accent1"/>
              </w:rPr>
              <w:t>(</w:t>
            </w:r>
            <w:hyperlink r:id="rId27" w:history="1">
              <w:r w:rsidR="00872C42" w:rsidRPr="00D668B5">
                <w:rPr>
                  <w:rStyle w:val="Lienhypertexte"/>
                  <w:rFonts w:ascii="Arial" w:hAnsi="Arial" w:cs="Arial"/>
                  <w:color w:val="4472C4" w:themeColor="accent1"/>
                  <w:sz w:val="16"/>
                  <w:szCs w:val="16"/>
                </w:rPr>
                <w:t>articles L. 344-2 et s</w:t>
              </w:r>
            </w:hyperlink>
            <w:r w:rsidRPr="00D668B5">
              <w:rPr>
                <w:rFonts w:ascii="Arial" w:hAnsi="Arial" w:cs="Arial"/>
                <w:color w:val="4472C4" w:themeColor="accent1"/>
                <w:sz w:val="16"/>
                <w:szCs w:val="16"/>
              </w:rPr>
              <w:t xml:space="preserve">. </w:t>
            </w:r>
            <w:proofErr w:type="gramStart"/>
            <w:r w:rsidRPr="00D668B5">
              <w:rPr>
                <w:rFonts w:ascii="Arial" w:hAnsi="Arial" w:cs="Arial"/>
                <w:color w:val="4472C4" w:themeColor="accent1"/>
                <w:sz w:val="16"/>
                <w:szCs w:val="16"/>
              </w:rPr>
              <w:t>du</w:t>
            </w:r>
            <w:proofErr w:type="gramEnd"/>
            <w:r w:rsidRPr="00D668B5">
              <w:rPr>
                <w:rFonts w:ascii="Arial" w:hAnsi="Arial" w:cs="Arial"/>
                <w:color w:val="4472C4" w:themeColor="accent1"/>
                <w:sz w:val="16"/>
                <w:szCs w:val="16"/>
              </w:rPr>
              <w:t xml:space="preserve"> code de l’action sociale et des familles</w:t>
            </w:r>
            <w:r w:rsidRPr="00D668B5">
              <w:rPr>
                <w:rFonts w:ascii="Arial" w:hAnsi="Arial" w:cs="Arial"/>
                <w:color w:val="4472C4" w:themeColor="accent1"/>
              </w:rPr>
              <w:t>) ou structures équivalentes</w:t>
            </w:r>
          </w:p>
          <w:p w14:paraId="12309796" w14:textId="77777777" w:rsidR="006F6740" w:rsidRPr="00D668B5" w:rsidRDefault="006F6740">
            <w:pPr>
              <w:pStyle w:val="fcase1ertab"/>
              <w:jc w:val="left"/>
              <w:rPr>
                <w:rFonts w:ascii="Arial" w:hAnsi="Arial" w:cs="Arial"/>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D33FDE0"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Indiquer ci-dessous la date de publication au recueil des actes administratifs de l’arrêté préfectoral portant autorisation de création :</w:t>
            </w:r>
          </w:p>
          <w:p w14:paraId="7E9F76E7" w14:textId="77777777" w:rsidR="006F6740" w:rsidRPr="00D668B5" w:rsidRDefault="006F6740">
            <w:pPr>
              <w:ind w:left="170" w:right="170"/>
              <w:jc w:val="both"/>
              <w:rPr>
                <w:rFonts w:ascii="Arial" w:hAnsi="Arial" w:cs="Arial"/>
                <w:color w:val="4472C4" w:themeColor="accent1"/>
                <w:sz w:val="16"/>
                <w:szCs w:val="16"/>
              </w:rPr>
            </w:pPr>
          </w:p>
          <w:p w14:paraId="46A177ED" w14:textId="77777777" w:rsidR="006F6740" w:rsidRPr="00D668B5" w:rsidRDefault="00DC3F69"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Lorsqu’il n’y a pas eu de publication de l’arrêté au recueil de</w:t>
            </w:r>
            <w:r w:rsidR="006C6E7F" w:rsidRPr="00D668B5">
              <w:rPr>
                <w:rFonts w:ascii="Arial" w:hAnsi="Arial" w:cs="Arial"/>
                <w:color w:val="4472C4" w:themeColor="accent1"/>
                <w:sz w:val="16"/>
                <w:szCs w:val="16"/>
              </w:rPr>
              <w:t>s</w:t>
            </w:r>
            <w:r w:rsidRPr="00D668B5">
              <w:rPr>
                <w:rFonts w:ascii="Arial" w:hAnsi="Arial" w:cs="Arial"/>
                <w:color w:val="4472C4" w:themeColor="accent1"/>
                <w:sz w:val="16"/>
                <w:szCs w:val="16"/>
              </w:rPr>
              <w:t xml:space="preserve"> actes administratifs</w:t>
            </w:r>
            <w:r w:rsidR="006F6740" w:rsidRPr="00D668B5">
              <w:rPr>
                <w:rFonts w:ascii="Arial" w:hAnsi="Arial" w:cs="Arial"/>
                <w:color w:val="4472C4" w:themeColor="accent1"/>
                <w:sz w:val="16"/>
                <w:szCs w:val="16"/>
              </w:rPr>
              <w:t>, la preuve de la reconnaissance du statut d’établissement ou de service d’aide par le travail</w:t>
            </w:r>
            <w:r w:rsidR="00A83BDF" w:rsidRPr="00D668B5">
              <w:rPr>
                <w:rFonts w:ascii="Arial" w:hAnsi="Arial" w:cs="Arial"/>
                <w:color w:val="4472C4" w:themeColor="accent1"/>
                <w:sz w:val="16"/>
                <w:szCs w:val="16"/>
              </w:rPr>
              <w:t xml:space="preserve"> ou de structure équivalente</w:t>
            </w:r>
            <w:r w:rsidR="006F6740" w:rsidRPr="00D668B5">
              <w:rPr>
                <w:rFonts w:ascii="Arial" w:hAnsi="Arial" w:cs="Arial"/>
                <w:color w:val="4472C4" w:themeColor="accent1"/>
                <w:sz w:val="16"/>
                <w:szCs w:val="16"/>
              </w:rPr>
              <w:t xml:space="preserve"> sera à produire.</w:t>
            </w:r>
          </w:p>
          <w:p w14:paraId="3B828A40"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19FE9A36" w14:textId="77777777" w:rsidR="006F6740" w:rsidRPr="00D668B5" w:rsidRDefault="006F6740" w:rsidP="006F6740">
            <w:pPr>
              <w:ind w:left="170" w:right="170"/>
              <w:jc w:val="both"/>
              <w:rPr>
                <w:rFonts w:ascii="Arial" w:hAnsi="Arial" w:cs="Arial"/>
                <w:color w:val="4472C4" w:themeColor="accent1"/>
                <w:sz w:val="16"/>
                <w:szCs w:val="16"/>
              </w:rPr>
            </w:pPr>
          </w:p>
          <w:p w14:paraId="576EBEBE"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4E98508B" w14:textId="77777777" w:rsidR="006F6740" w:rsidRPr="00D668B5" w:rsidRDefault="006F6740" w:rsidP="006F6740">
            <w:pPr>
              <w:ind w:left="170" w:right="170"/>
              <w:jc w:val="both"/>
              <w:rPr>
                <w:rFonts w:ascii="Arial" w:hAnsi="Arial" w:cs="Arial"/>
                <w:color w:val="4472C4" w:themeColor="accent1"/>
                <w:sz w:val="12"/>
                <w:szCs w:val="16"/>
              </w:rPr>
            </w:pPr>
          </w:p>
          <w:p w14:paraId="4456D650" w14:textId="77777777" w:rsidR="00872C42" w:rsidRPr="00D668B5" w:rsidRDefault="00872C42" w:rsidP="006F6740">
            <w:pPr>
              <w:ind w:left="170" w:right="170"/>
              <w:jc w:val="both"/>
              <w:rPr>
                <w:rFonts w:ascii="Arial" w:hAnsi="Arial" w:cs="Arial"/>
                <w:color w:val="4472C4" w:themeColor="accent1"/>
                <w:sz w:val="12"/>
                <w:szCs w:val="16"/>
              </w:rPr>
            </w:pPr>
          </w:p>
          <w:p w14:paraId="52689187" w14:textId="77777777" w:rsidR="00872C42" w:rsidRPr="00D668B5" w:rsidRDefault="00872C42" w:rsidP="006F6740">
            <w:pPr>
              <w:ind w:left="170" w:right="170"/>
              <w:jc w:val="both"/>
              <w:rPr>
                <w:rFonts w:ascii="Arial" w:hAnsi="Arial" w:cs="Arial"/>
                <w:color w:val="4472C4" w:themeColor="accent1"/>
                <w:sz w:val="12"/>
                <w:szCs w:val="16"/>
              </w:rPr>
            </w:pPr>
          </w:p>
          <w:p w14:paraId="10A3D96A"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78D86429" w14:textId="77777777" w:rsidR="006F6740" w:rsidRPr="00D668B5" w:rsidRDefault="006F6740" w:rsidP="006F6740">
            <w:pPr>
              <w:ind w:left="170" w:right="170"/>
              <w:jc w:val="both"/>
              <w:rPr>
                <w:rFonts w:ascii="Arial" w:hAnsi="Arial" w:cs="Arial"/>
                <w:color w:val="4472C4" w:themeColor="accent1"/>
                <w:sz w:val="16"/>
                <w:szCs w:val="16"/>
              </w:rPr>
            </w:pPr>
          </w:p>
          <w:p w14:paraId="208782FD" w14:textId="77777777" w:rsidR="006F6740" w:rsidRPr="00D668B5" w:rsidRDefault="006F6740" w:rsidP="006F6740">
            <w:pPr>
              <w:ind w:left="170" w:right="170"/>
              <w:jc w:val="both"/>
              <w:rPr>
                <w:rFonts w:ascii="Arial" w:hAnsi="Arial" w:cs="Arial"/>
                <w:color w:val="4472C4" w:themeColor="accent1"/>
                <w:sz w:val="16"/>
                <w:szCs w:val="16"/>
              </w:rPr>
            </w:pPr>
          </w:p>
          <w:p w14:paraId="09B8F4C3" w14:textId="77777777" w:rsidR="006F6740" w:rsidRPr="00D668B5" w:rsidRDefault="006F6740" w:rsidP="006F6740">
            <w:pPr>
              <w:ind w:left="170" w:right="170"/>
              <w:jc w:val="both"/>
              <w:rPr>
                <w:rFonts w:ascii="Arial" w:hAnsi="Arial" w:cs="Arial"/>
                <w:color w:val="4472C4" w:themeColor="accent1"/>
                <w:sz w:val="16"/>
                <w:szCs w:val="16"/>
              </w:rPr>
            </w:pPr>
          </w:p>
          <w:p w14:paraId="17928FF2" w14:textId="77777777" w:rsidR="006F6740" w:rsidRPr="00D668B5" w:rsidRDefault="006F6740">
            <w:pPr>
              <w:snapToGrid w:val="0"/>
              <w:jc w:val="both"/>
              <w:rPr>
                <w:rFonts w:ascii="Arial" w:hAnsi="Arial" w:cs="Arial"/>
                <w:b/>
                <w:bCs/>
                <w:color w:val="4472C4" w:themeColor="accent1"/>
              </w:rPr>
            </w:pPr>
          </w:p>
        </w:tc>
      </w:tr>
      <w:tr w:rsidR="006F6740" w:rsidRPr="00D668B5" w14:paraId="782E13D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6829805"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3.</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Structures d’insertion par l’activité économique (</w:t>
            </w:r>
            <w:hyperlink r:id="rId28"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L.5132-4</w:t>
              </w:r>
            </w:hyperlink>
            <w:r w:rsidRPr="00D668B5">
              <w:rPr>
                <w:rFonts w:ascii="Arial" w:hAnsi="Arial" w:cs="Arial"/>
                <w:color w:val="4472C4" w:themeColor="accent1"/>
                <w:sz w:val="16"/>
                <w:szCs w:val="16"/>
              </w:rPr>
              <w:t xml:space="preserve"> du code du travail) </w:t>
            </w:r>
            <w:r w:rsidRPr="00D668B5">
              <w:rPr>
                <w:rFonts w:ascii="Arial" w:hAnsi="Arial" w:cs="Arial"/>
                <w:color w:val="4472C4" w:themeColor="accent1"/>
              </w:rPr>
              <w:t>ou structures équivalentes</w:t>
            </w:r>
          </w:p>
          <w:p w14:paraId="7B0EC42A" w14:textId="77777777" w:rsidR="006F6740" w:rsidRPr="00D668B5" w:rsidRDefault="006F6740" w:rsidP="00224E9C">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008882FC"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 xml:space="preserve">La preuve de la reconnaissance du statut de structure d’insertion par l’activité économique </w:t>
            </w:r>
            <w:r w:rsidR="00A83BDF" w:rsidRPr="00D668B5">
              <w:rPr>
                <w:rFonts w:ascii="Arial" w:hAnsi="Arial" w:cs="Arial"/>
                <w:color w:val="4472C4" w:themeColor="accent1"/>
                <w:sz w:val="16"/>
                <w:szCs w:val="16"/>
              </w:rPr>
              <w:t xml:space="preserve">ou de structure équivalente </w:t>
            </w:r>
            <w:r w:rsidRPr="00D668B5">
              <w:rPr>
                <w:rFonts w:ascii="Arial" w:hAnsi="Arial" w:cs="Arial"/>
                <w:color w:val="4472C4" w:themeColor="accent1"/>
                <w:sz w:val="16"/>
                <w:szCs w:val="16"/>
              </w:rPr>
              <w:t>sera à produire.</w:t>
            </w:r>
          </w:p>
          <w:p w14:paraId="1015BD9D"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2D17EF21" w14:textId="77777777" w:rsidR="006F6740" w:rsidRPr="00D668B5" w:rsidRDefault="006F6740" w:rsidP="00A70756">
            <w:pPr>
              <w:ind w:left="170" w:right="170"/>
              <w:jc w:val="both"/>
              <w:rPr>
                <w:rFonts w:ascii="Arial" w:hAnsi="Arial" w:cs="Arial"/>
                <w:color w:val="4472C4" w:themeColor="accent1"/>
                <w:sz w:val="16"/>
                <w:szCs w:val="16"/>
              </w:rPr>
            </w:pPr>
          </w:p>
          <w:p w14:paraId="0A3D81B9"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74A63EED" w14:textId="77777777" w:rsidR="006F6740" w:rsidRPr="00D668B5" w:rsidRDefault="006F6740" w:rsidP="00A70756">
            <w:pPr>
              <w:ind w:left="170" w:right="170"/>
              <w:jc w:val="both"/>
              <w:rPr>
                <w:rFonts w:ascii="Arial" w:hAnsi="Arial" w:cs="Arial"/>
                <w:color w:val="4472C4" w:themeColor="accent1"/>
                <w:sz w:val="12"/>
                <w:szCs w:val="16"/>
              </w:rPr>
            </w:pPr>
          </w:p>
          <w:p w14:paraId="28C912CE" w14:textId="77777777" w:rsidR="00872C42" w:rsidRPr="00D668B5" w:rsidRDefault="00872C42" w:rsidP="00A70756">
            <w:pPr>
              <w:ind w:left="170" w:right="170"/>
              <w:jc w:val="both"/>
              <w:rPr>
                <w:rFonts w:ascii="Arial" w:hAnsi="Arial" w:cs="Arial"/>
                <w:color w:val="4472C4" w:themeColor="accent1"/>
                <w:sz w:val="12"/>
                <w:szCs w:val="16"/>
              </w:rPr>
            </w:pPr>
          </w:p>
          <w:p w14:paraId="44E33F14" w14:textId="77777777" w:rsidR="00872C42" w:rsidRPr="00D668B5" w:rsidRDefault="00872C42" w:rsidP="00A70756">
            <w:pPr>
              <w:ind w:left="170" w:right="170"/>
              <w:jc w:val="both"/>
              <w:rPr>
                <w:rFonts w:ascii="Arial" w:hAnsi="Arial" w:cs="Arial"/>
                <w:color w:val="4472C4" w:themeColor="accent1"/>
                <w:sz w:val="12"/>
                <w:szCs w:val="16"/>
              </w:rPr>
            </w:pPr>
          </w:p>
          <w:p w14:paraId="5CF7BEBA"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275CC4F5" w14:textId="77777777" w:rsidR="006F6740" w:rsidRPr="00D668B5" w:rsidRDefault="006F6740" w:rsidP="006F6740">
            <w:pPr>
              <w:ind w:left="170" w:right="170"/>
              <w:jc w:val="both"/>
              <w:rPr>
                <w:rFonts w:ascii="Arial" w:hAnsi="Arial" w:cs="Arial"/>
                <w:color w:val="4472C4" w:themeColor="accent1"/>
                <w:sz w:val="12"/>
                <w:szCs w:val="16"/>
              </w:rPr>
            </w:pPr>
          </w:p>
          <w:p w14:paraId="2CFCA73F" w14:textId="77777777" w:rsidR="006F6740" w:rsidRPr="00D668B5" w:rsidRDefault="006F6740" w:rsidP="006F6740">
            <w:pPr>
              <w:ind w:left="170" w:right="170"/>
              <w:jc w:val="both"/>
              <w:rPr>
                <w:rFonts w:ascii="Arial" w:hAnsi="Arial" w:cs="Arial"/>
                <w:color w:val="4472C4" w:themeColor="accent1"/>
                <w:sz w:val="16"/>
                <w:szCs w:val="16"/>
              </w:rPr>
            </w:pPr>
          </w:p>
          <w:p w14:paraId="73A8F739" w14:textId="77777777" w:rsidR="006F6740" w:rsidRPr="00D668B5" w:rsidRDefault="006F6740" w:rsidP="00224E9C">
            <w:pPr>
              <w:snapToGrid w:val="0"/>
              <w:jc w:val="both"/>
              <w:rPr>
                <w:rFonts w:ascii="Arial" w:hAnsi="Arial" w:cs="Arial"/>
                <w:color w:val="4472C4" w:themeColor="accent1"/>
                <w:sz w:val="16"/>
                <w:szCs w:val="16"/>
              </w:rPr>
            </w:pPr>
          </w:p>
          <w:p w14:paraId="34212FA8" w14:textId="77777777" w:rsidR="00872C42" w:rsidRPr="00D668B5" w:rsidRDefault="00872C42" w:rsidP="00224E9C">
            <w:pPr>
              <w:snapToGrid w:val="0"/>
              <w:jc w:val="both"/>
              <w:rPr>
                <w:rFonts w:ascii="Arial" w:hAnsi="Arial" w:cs="Arial"/>
                <w:b/>
                <w:bCs/>
                <w:color w:val="4472C4" w:themeColor="accent1"/>
              </w:rPr>
            </w:pPr>
          </w:p>
        </w:tc>
      </w:tr>
      <w:tr w:rsidR="006F6740" w:rsidRPr="00D668B5" w14:paraId="4EED8A2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ABD5C08"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4..</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 xml:space="preserve">Entreprises de l’économie sociale et solidaire </w:t>
            </w:r>
            <w:r w:rsidRPr="00D668B5">
              <w:rPr>
                <w:rFonts w:ascii="Arial" w:hAnsi="Arial" w:cs="Arial"/>
                <w:color w:val="4472C4" w:themeColor="accent1"/>
                <w:sz w:val="16"/>
                <w:szCs w:val="16"/>
              </w:rPr>
              <w:t>(</w:t>
            </w:r>
            <w:hyperlink r:id="rId29"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1</w:t>
              </w:r>
              <w:r w:rsidRPr="00D668B5">
                <w:rPr>
                  <w:rStyle w:val="Lienhypertexte"/>
                  <w:rFonts w:ascii="Arial" w:hAnsi="Arial" w:cs="Arial"/>
                  <w:color w:val="4472C4" w:themeColor="accent1"/>
                  <w:sz w:val="16"/>
                  <w:szCs w:val="16"/>
                  <w:vertAlign w:val="superscript"/>
                </w:rPr>
                <w:t>er</w:t>
              </w:r>
            </w:hyperlink>
            <w:r w:rsidRPr="00D668B5">
              <w:rPr>
                <w:rFonts w:ascii="Arial" w:hAnsi="Arial" w:cs="Arial"/>
                <w:color w:val="4472C4" w:themeColor="accent1"/>
                <w:sz w:val="16"/>
                <w:szCs w:val="16"/>
              </w:rPr>
              <w:t xml:space="preserve"> de la loi 2014-856 du 31 juillet 2014) </w:t>
            </w:r>
            <w:r w:rsidRPr="00D668B5">
              <w:rPr>
                <w:rFonts w:ascii="Arial" w:hAnsi="Arial" w:cs="Arial"/>
                <w:color w:val="4472C4" w:themeColor="accent1"/>
              </w:rPr>
              <w:t>ou structures équivalentes</w:t>
            </w:r>
            <w:r w:rsidR="00872C42" w:rsidRPr="00D668B5">
              <w:rPr>
                <w:rFonts w:ascii="Arial" w:hAnsi="Arial" w:cs="Arial"/>
                <w:color w:val="4472C4" w:themeColor="accent1"/>
              </w:rPr>
              <w:t xml:space="preserve"> (sauf marché de défense ou de sécurité)</w:t>
            </w:r>
          </w:p>
          <w:p w14:paraId="6D8068DC" w14:textId="77777777" w:rsidR="006F6740" w:rsidRPr="00D668B5" w:rsidRDefault="006F6740">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243A479"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La preuve de la qualification d’entreprise de l’économie sociale et solidaire</w:t>
            </w:r>
            <w:r w:rsidR="00191902"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2809AD2B"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1645242A" w14:textId="77777777" w:rsidR="006F6740" w:rsidRPr="00D668B5" w:rsidRDefault="006F6740" w:rsidP="006F6740">
            <w:pPr>
              <w:ind w:left="170" w:right="170"/>
              <w:jc w:val="both"/>
              <w:rPr>
                <w:rFonts w:ascii="Arial" w:hAnsi="Arial" w:cs="Arial"/>
                <w:color w:val="4472C4" w:themeColor="accent1"/>
                <w:sz w:val="16"/>
                <w:szCs w:val="16"/>
              </w:rPr>
            </w:pPr>
          </w:p>
          <w:p w14:paraId="7589150E"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26F9A3F6" w14:textId="77777777" w:rsidR="006F6740" w:rsidRPr="00D668B5" w:rsidRDefault="006F6740" w:rsidP="006F6740">
            <w:pPr>
              <w:ind w:left="170" w:right="170"/>
              <w:jc w:val="both"/>
              <w:rPr>
                <w:rFonts w:ascii="Arial" w:hAnsi="Arial" w:cs="Arial"/>
                <w:color w:val="4472C4" w:themeColor="accent1"/>
                <w:sz w:val="12"/>
                <w:szCs w:val="16"/>
              </w:rPr>
            </w:pPr>
          </w:p>
          <w:p w14:paraId="5213E12B" w14:textId="77777777" w:rsidR="00872C42" w:rsidRPr="00D668B5" w:rsidRDefault="00872C42" w:rsidP="006F6740">
            <w:pPr>
              <w:ind w:left="170" w:right="170"/>
              <w:jc w:val="both"/>
              <w:rPr>
                <w:rFonts w:ascii="Arial" w:hAnsi="Arial" w:cs="Arial"/>
                <w:color w:val="4472C4" w:themeColor="accent1"/>
                <w:sz w:val="12"/>
                <w:szCs w:val="16"/>
              </w:rPr>
            </w:pPr>
          </w:p>
          <w:p w14:paraId="5FB20F6D" w14:textId="77777777" w:rsidR="00872C42" w:rsidRPr="00D668B5" w:rsidRDefault="00872C42" w:rsidP="006F6740">
            <w:pPr>
              <w:ind w:left="170" w:right="170"/>
              <w:jc w:val="both"/>
              <w:rPr>
                <w:rFonts w:ascii="Arial" w:hAnsi="Arial" w:cs="Arial"/>
                <w:color w:val="4472C4" w:themeColor="accent1"/>
                <w:sz w:val="12"/>
                <w:szCs w:val="16"/>
              </w:rPr>
            </w:pPr>
          </w:p>
          <w:p w14:paraId="4D06BC83"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167AC75B" w14:textId="77777777" w:rsidR="006F6740" w:rsidRPr="00D668B5" w:rsidRDefault="006F6740" w:rsidP="006F6740">
            <w:pPr>
              <w:ind w:left="170" w:right="170"/>
              <w:jc w:val="both"/>
              <w:rPr>
                <w:rFonts w:ascii="Arial" w:hAnsi="Arial" w:cs="Arial"/>
                <w:color w:val="4472C4" w:themeColor="accent1"/>
                <w:sz w:val="12"/>
                <w:szCs w:val="16"/>
              </w:rPr>
            </w:pPr>
          </w:p>
          <w:p w14:paraId="7F3EB8C2" w14:textId="77777777" w:rsidR="006F6740" w:rsidRPr="00D668B5" w:rsidRDefault="006F6740" w:rsidP="006F6740">
            <w:pPr>
              <w:ind w:left="170" w:right="170"/>
              <w:jc w:val="both"/>
              <w:rPr>
                <w:rFonts w:ascii="Arial" w:hAnsi="Arial" w:cs="Arial"/>
                <w:color w:val="4472C4" w:themeColor="accent1"/>
                <w:sz w:val="16"/>
                <w:szCs w:val="16"/>
              </w:rPr>
            </w:pPr>
          </w:p>
          <w:p w14:paraId="2442EE5A" w14:textId="77777777" w:rsidR="006F6740" w:rsidRPr="00D668B5" w:rsidRDefault="006F6740" w:rsidP="006F6740">
            <w:pPr>
              <w:ind w:left="170" w:right="170"/>
              <w:jc w:val="both"/>
              <w:rPr>
                <w:rFonts w:ascii="Arial" w:hAnsi="Arial" w:cs="Arial"/>
                <w:color w:val="4472C4" w:themeColor="accent1"/>
                <w:sz w:val="16"/>
                <w:szCs w:val="16"/>
              </w:rPr>
            </w:pPr>
          </w:p>
          <w:p w14:paraId="36BEC08C" w14:textId="77777777" w:rsidR="006F6740" w:rsidRPr="00D668B5" w:rsidRDefault="006F6740">
            <w:pPr>
              <w:snapToGrid w:val="0"/>
              <w:jc w:val="both"/>
              <w:rPr>
                <w:rFonts w:ascii="Arial" w:hAnsi="Arial" w:cs="Arial"/>
                <w:b/>
                <w:bCs/>
                <w:color w:val="4472C4" w:themeColor="accent1"/>
              </w:rPr>
            </w:pPr>
          </w:p>
        </w:tc>
      </w:tr>
    </w:tbl>
    <w:p w14:paraId="09D91AF0"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68EB21D5"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1F7DCE82" w14:textId="77777777" w:rsidR="00D668B5" w:rsidRPr="00D668B5" w:rsidRDefault="00D668B5" w:rsidP="00D21AD8">
      <w:pPr>
        <w:tabs>
          <w:tab w:val="left" w:pos="-142"/>
          <w:tab w:val="left" w:pos="4111"/>
        </w:tabs>
        <w:rPr>
          <w:rFonts w:ascii="Arial" w:hAnsi="Arial" w:cs="Arial"/>
          <w:b/>
          <w:bCs/>
          <w:color w:val="4472C4" w:themeColor="accent1"/>
          <w:sz w:val="22"/>
          <w:szCs w:val="22"/>
        </w:rPr>
      </w:pPr>
    </w:p>
    <w:p w14:paraId="38681ACF" w14:textId="77777777" w:rsidR="00D668B5" w:rsidRDefault="00D668B5" w:rsidP="00D21AD8">
      <w:pPr>
        <w:tabs>
          <w:tab w:val="left" w:pos="-142"/>
          <w:tab w:val="left" w:pos="4111"/>
        </w:tabs>
        <w:rPr>
          <w:rFonts w:ascii="Arial" w:hAnsi="Arial" w:cs="Arial"/>
          <w:b/>
          <w:bCs/>
          <w:sz w:val="22"/>
          <w:szCs w:val="22"/>
        </w:rPr>
      </w:pPr>
    </w:p>
    <w:p w14:paraId="0CD938EA" w14:textId="77777777" w:rsidR="00D668B5" w:rsidRDefault="00D668B5" w:rsidP="00D21AD8">
      <w:pPr>
        <w:tabs>
          <w:tab w:val="left" w:pos="-142"/>
          <w:tab w:val="left" w:pos="4111"/>
        </w:tabs>
        <w:rPr>
          <w:rFonts w:ascii="Arial" w:hAnsi="Arial" w:cs="Arial"/>
          <w:b/>
          <w:bCs/>
          <w:sz w:val="22"/>
          <w:szCs w:val="22"/>
        </w:rPr>
      </w:pPr>
    </w:p>
    <w:p w14:paraId="046927F4" w14:textId="77777777" w:rsidR="00D668B5" w:rsidRDefault="00D668B5" w:rsidP="00D21AD8">
      <w:pPr>
        <w:tabs>
          <w:tab w:val="left" w:pos="-142"/>
          <w:tab w:val="left" w:pos="4111"/>
        </w:tabs>
        <w:rPr>
          <w:rFonts w:ascii="Arial" w:hAnsi="Arial" w:cs="Arial"/>
          <w:b/>
          <w:bCs/>
          <w:sz w:val="22"/>
          <w:szCs w:val="22"/>
        </w:rPr>
      </w:pPr>
    </w:p>
    <w:p w14:paraId="512E5EEE" w14:textId="77777777" w:rsidR="00D668B5" w:rsidRDefault="00D668B5" w:rsidP="00D21AD8">
      <w:pPr>
        <w:tabs>
          <w:tab w:val="left" w:pos="-142"/>
          <w:tab w:val="left" w:pos="4111"/>
        </w:tabs>
        <w:rPr>
          <w:rFonts w:ascii="Arial" w:hAnsi="Arial" w:cs="Arial"/>
          <w:b/>
          <w:bCs/>
          <w:sz w:val="22"/>
          <w:szCs w:val="22"/>
        </w:rPr>
      </w:pPr>
    </w:p>
    <w:p w14:paraId="7AFCBF80" w14:textId="77777777" w:rsidR="00D668B5" w:rsidRDefault="00D668B5" w:rsidP="00D21AD8">
      <w:pPr>
        <w:tabs>
          <w:tab w:val="left" w:pos="-142"/>
          <w:tab w:val="left" w:pos="4111"/>
        </w:tabs>
        <w:rPr>
          <w:rFonts w:ascii="Arial" w:hAnsi="Arial" w:cs="Arial"/>
          <w:b/>
          <w:bCs/>
          <w:sz w:val="22"/>
          <w:szCs w:val="22"/>
        </w:rPr>
      </w:pPr>
    </w:p>
    <w:p w14:paraId="4D4B990B" w14:textId="77777777" w:rsidR="00D668B5" w:rsidRDefault="00D668B5" w:rsidP="00D21AD8">
      <w:pPr>
        <w:tabs>
          <w:tab w:val="left" w:pos="-142"/>
          <w:tab w:val="left" w:pos="4111"/>
        </w:tabs>
        <w:rPr>
          <w:rFonts w:ascii="Arial" w:hAnsi="Arial" w:cs="Arial"/>
          <w:b/>
          <w:bCs/>
          <w:sz w:val="22"/>
          <w:szCs w:val="22"/>
        </w:rPr>
      </w:pPr>
    </w:p>
    <w:p w14:paraId="683B2B76"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40FF405C" w14:textId="77777777" w:rsidR="00427375" w:rsidRDefault="00427375" w:rsidP="008C2177">
      <w:pPr>
        <w:tabs>
          <w:tab w:val="left" w:pos="-142"/>
          <w:tab w:val="left" w:pos="4111"/>
        </w:tabs>
        <w:jc w:val="both"/>
        <w:rPr>
          <w:rFonts w:ascii="Arial" w:hAnsi="Arial" w:cs="Arial"/>
          <w:b/>
          <w:bCs/>
          <w:sz w:val="22"/>
          <w:szCs w:val="22"/>
        </w:rPr>
      </w:pPr>
    </w:p>
    <w:p w14:paraId="1B54D1E1"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0"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1"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0047104"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65707CD8"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277254DE"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682E9FCA"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FB4EBBC"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3AC485F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2053C8BF"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948F87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F70C61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46C70E4"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7F33C36D"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7FDD1C50" w14:textId="77777777" w:rsidR="00BD1236" w:rsidRPr="008C2177" w:rsidRDefault="00BD1236" w:rsidP="00171BF1">
      <w:pPr>
        <w:pStyle w:val="En-tte"/>
        <w:tabs>
          <w:tab w:val="left" w:pos="2160"/>
        </w:tabs>
        <w:ind w:left="284"/>
        <w:jc w:val="both"/>
        <w:rPr>
          <w:rFonts w:ascii="Arial" w:hAnsi="Arial" w:cs="Arial"/>
          <w:iCs/>
          <w:sz w:val="16"/>
          <w:szCs w:val="18"/>
        </w:rPr>
      </w:pPr>
    </w:p>
    <w:p w14:paraId="609422AB"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2E02F2D5" w14:textId="77777777" w:rsidR="00BD1236" w:rsidRPr="00171BF1" w:rsidRDefault="00BD1236" w:rsidP="00171BF1">
      <w:pPr>
        <w:pStyle w:val="En-tte"/>
        <w:ind w:left="993"/>
        <w:jc w:val="both"/>
        <w:rPr>
          <w:rFonts w:ascii="Arial" w:hAnsi="Arial" w:cs="Arial"/>
          <w:iCs/>
          <w:sz w:val="16"/>
          <w:szCs w:val="18"/>
        </w:rPr>
      </w:pPr>
    </w:p>
    <w:p w14:paraId="422AA0C2" w14:textId="77777777" w:rsidR="00BD1236" w:rsidRPr="00171BF1" w:rsidRDefault="00BD1236" w:rsidP="00171BF1">
      <w:pPr>
        <w:pStyle w:val="En-tte"/>
        <w:ind w:left="993"/>
        <w:jc w:val="both"/>
        <w:rPr>
          <w:rFonts w:ascii="Arial" w:hAnsi="Arial" w:cs="Arial"/>
          <w:iCs/>
          <w:sz w:val="16"/>
          <w:szCs w:val="18"/>
        </w:rPr>
      </w:pPr>
    </w:p>
    <w:p w14:paraId="786601F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7C66A2F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885F090"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56A8547" w14:textId="77777777" w:rsidR="00BD1236" w:rsidRPr="00171BF1" w:rsidRDefault="00BD1236" w:rsidP="00676444">
      <w:pPr>
        <w:pStyle w:val="En-tte"/>
        <w:tabs>
          <w:tab w:val="left" w:pos="0"/>
          <w:tab w:val="left" w:pos="2160"/>
        </w:tabs>
        <w:jc w:val="both"/>
        <w:rPr>
          <w:rFonts w:ascii="Arial" w:hAnsi="Arial" w:cs="Arial"/>
          <w:iCs/>
          <w:sz w:val="16"/>
          <w:szCs w:val="18"/>
        </w:rPr>
      </w:pPr>
    </w:p>
    <w:p w14:paraId="3287BAC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C1530C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2"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3FDC70A"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9C9CF07"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7E183E3E"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0318D6A6"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6AEF572C"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6B224A1C" w14:textId="77777777" w:rsidTr="005C765E">
        <w:tc>
          <w:tcPr>
            <w:tcW w:w="10344" w:type="dxa"/>
            <w:shd w:val="clear" w:color="auto" w:fill="66CCFF"/>
          </w:tcPr>
          <w:p w14:paraId="7AF02E04"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1D81FB5A" w14:textId="77777777" w:rsidR="00D21AD8" w:rsidRDefault="00D21AD8" w:rsidP="00D21AD8">
      <w:pPr>
        <w:tabs>
          <w:tab w:val="left" w:pos="-142"/>
          <w:tab w:val="left" w:pos="4111"/>
        </w:tabs>
        <w:rPr>
          <w:rFonts w:ascii="Arial" w:hAnsi="Arial" w:cs="Arial"/>
          <w:b/>
          <w:bCs/>
          <w:sz w:val="22"/>
          <w:szCs w:val="22"/>
        </w:rPr>
      </w:pPr>
    </w:p>
    <w:p w14:paraId="1E9463D2"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3DC624A3"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57867A4" w14:textId="77777777" w:rsidR="00555AC1" w:rsidRDefault="00555AC1" w:rsidP="00171BF1">
      <w:pPr>
        <w:jc w:val="both"/>
        <w:rPr>
          <w:rFonts w:ascii="Arial" w:hAnsi="Arial" w:cs="Arial"/>
          <w:i/>
          <w:sz w:val="18"/>
        </w:rPr>
      </w:pPr>
    </w:p>
    <w:p w14:paraId="30E113D3" w14:textId="77777777" w:rsidR="00676444" w:rsidRPr="00D72E52" w:rsidRDefault="00676444" w:rsidP="00676444">
      <w:pPr>
        <w:pStyle w:val="Puce1"/>
        <w:numPr>
          <w:ilvl w:val="0"/>
          <w:numId w:val="0"/>
        </w:numPr>
        <w:spacing w:line="240" w:lineRule="auto"/>
        <w:jc w:val="both"/>
        <w:rPr>
          <w:rFonts w:asciiTheme="minorHAnsi" w:hAnsiTheme="minorHAnsi" w:cstheme="minorHAnsi"/>
          <w:b/>
          <w:u w:val="single"/>
        </w:rPr>
      </w:pPr>
      <w:r w:rsidRPr="00D72E52">
        <w:rPr>
          <w:rFonts w:asciiTheme="minorHAnsi" w:hAnsiTheme="minorHAnsi" w:cstheme="minorHAnsi"/>
          <w:b/>
          <w:u w:val="single"/>
        </w:rPr>
        <w:t>Aptitude à exercer l’activité professionnelle</w:t>
      </w:r>
    </w:p>
    <w:p w14:paraId="272CE408" w14:textId="77777777" w:rsidR="00555AC1" w:rsidRDefault="00555AC1" w:rsidP="00171BF1">
      <w:pPr>
        <w:jc w:val="both"/>
        <w:rPr>
          <w:rFonts w:ascii="Arial" w:hAnsi="Arial" w:cs="Arial"/>
          <w:i/>
          <w:sz w:val="18"/>
        </w:rPr>
      </w:pPr>
    </w:p>
    <w:p w14:paraId="5D33D9BA" w14:textId="77777777" w:rsidR="002F1BD6" w:rsidRDefault="002F1BD6" w:rsidP="00171BF1">
      <w:pPr>
        <w:jc w:val="both"/>
        <w:rPr>
          <w:rFonts w:ascii="Arial" w:hAnsi="Arial" w:cs="Arial"/>
          <w:i/>
          <w:sz w:val="18"/>
        </w:rPr>
      </w:pPr>
    </w:p>
    <w:p w14:paraId="7BDF2007" w14:textId="77777777" w:rsidR="00555AC1" w:rsidRDefault="00555AC1" w:rsidP="00171BF1">
      <w:pPr>
        <w:jc w:val="both"/>
        <w:rPr>
          <w:rFonts w:ascii="Arial" w:hAnsi="Arial" w:cs="Arial"/>
          <w:i/>
          <w:sz w:val="18"/>
        </w:rPr>
      </w:pPr>
    </w:p>
    <w:p w14:paraId="39DCA075" w14:textId="77777777" w:rsidR="00555AC1" w:rsidRDefault="00555AC1" w:rsidP="00171BF1">
      <w:pPr>
        <w:jc w:val="both"/>
        <w:rPr>
          <w:rFonts w:ascii="Arial" w:hAnsi="Arial" w:cs="Arial"/>
          <w:i/>
          <w:sz w:val="18"/>
        </w:rPr>
      </w:pPr>
    </w:p>
    <w:p w14:paraId="60048257"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28093BA4" w14:textId="77777777" w:rsidR="00555AC1" w:rsidRDefault="00555AC1" w:rsidP="00171BF1">
      <w:pPr>
        <w:jc w:val="both"/>
        <w:rPr>
          <w:rFonts w:ascii="Arial" w:hAnsi="Arial" w:cs="Arial"/>
          <w:i/>
          <w:sz w:val="18"/>
        </w:rPr>
      </w:pPr>
    </w:p>
    <w:p w14:paraId="0541DBF9" w14:textId="77777777" w:rsidR="00555AC1" w:rsidRDefault="00555AC1" w:rsidP="00171BF1">
      <w:pPr>
        <w:jc w:val="both"/>
        <w:rPr>
          <w:rFonts w:ascii="Arial" w:hAnsi="Arial" w:cs="Arial"/>
          <w:i/>
          <w:sz w:val="18"/>
        </w:rPr>
      </w:pPr>
    </w:p>
    <w:p w14:paraId="103DFE25" w14:textId="77777777" w:rsidR="00755416" w:rsidRDefault="00755416" w:rsidP="00171BF1">
      <w:pPr>
        <w:jc w:val="both"/>
        <w:rPr>
          <w:rFonts w:ascii="Arial" w:hAnsi="Arial" w:cs="Arial"/>
          <w:i/>
          <w:sz w:val="18"/>
        </w:rPr>
      </w:pPr>
    </w:p>
    <w:p w14:paraId="7BCFC483" w14:textId="77777777" w:rsidR="00755416" w:rsidRDefault="00755416" w:rsidP="00663B7E">
      <w:pPr>
        <w:rPr>
          <w:rFonts w:ascii="Arial" w:hAnsi="Arial" w:cs="Arial"/>
          <w:i/>
          <w:sz w:val="18"/>
        </w:rPr>
      </w:pPr>
    </w:p>
    <w:p w14:paraId="6CB2C588" w14:textId="77777777" w:rsidR="00555AC1" w:rsidRDefault="00555AC1" w:rsidP="00663B7E">
      <w:pPr>
        <w:rPr>
          <w:rFonts w:ascii="Arial" w:hAnsi="Arial" w:cs="Arial"/>
          <w:i/>
          <w:sz w:val="18"/>
        </w:rPr>
      </w:pPr>
    </w:p>
    <w:p w14:paraId="2150DAA2"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5E045C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7E2B837" w14:textId="77777777" w:rsidR="00663B7E" w:rsidRPr="00171BF1" w:rsidRDefault="00663B7E" w:rsidP="00171BF1">
      <w:pPr>
        <w:jc w:val="both"/>
        <w:rPr>
          <w:rFonts w:ascii="Arial" w:hAnsi="Arial" w:cs="Arial"/>
          <w:sz w:val="18"/>
        </w:rPr>
      </w:pPr>
    </w:p>
    <w:p w14:paraId="4FC201A7"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60C63E41" w14:textId="77777777" w:rsidR="00663B7E" w:rsidRDefault="00663B7E" w:rsidP="00171BF1">
      <w:pPr>
        <w:ind w:left="284"/>
        <w:jc w:val="both"/>
        <w:rPr>
          <w:rFonts w:ascii="Arial" w:hAnsi="Arial" w:cs="Arial"/>
          <w:sz w:val="16"/>
        </w:rPr>
      </w:pPr>
    </w:p>
    <w:p w14:paraId="304F349B" w14:textId="77777777" w:rsidR="00717070" w:rsidRPr="00171BF1" w:rsidRDefault="00717070" w:rsidP="00171BF1">
      <w:pPr>
        <w:ind w:left="284"/>
        <w:jc w:val="both"/>
        <w:rPr>
          <w:rFonts w:ascii="Arial" w:hAnsi="Arial" w:cs="Arial"/>
          <w:sz w:val="16"/>
        </w:rPr>
      </w:pPr>
    </w:p>
    <w:p w14:paraId="69A1F4D9" w14:textId="77777777" w:rsidR="00663B7E" w:rsidRPr="00171BF1" w:rsidRDefault="00663B7E" w:rsidP="00171BF1">
      <w:pPr>
        <w:ind w:left="284"/>
        <w:jc w:val="both"/>
        <w:rPr>
          <w:rFonts w:ascii="Arial" w:hAnsi="Arial" w:cs="Arial"/>
          <w:sz w:val="16"/>
        </w:rPr>
      </w:pPr>
    </w:p>
    <w:p w14:paraId="053B212C"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48743D85" w14:textId="77777777" w:rsidR="00663B7E" w:rsidRPr="00171BF1" w:rsidRDefault="00663B7E" w:rsidP="00171BF1">
      <w:pPr>
        <w:ind w:left="284"/>
        <w:jc w:val="both"/>
        <w:rPr>
          <w:rFonts w:ascii="Arial" w:hAnsi="Arial" w:cs="Arial"/>
          <w:sz w:val="16"/>
        </w:rPr>
      </w:pPr>
    </w:p>
    <w:p w14:paraId="2E68FB6C" w14:textId="77777777" w:rsidR="00663B7E" w:rsidRPr="00171BF1" w:rsidRDefault="00663B7E" w:rsidP="00171BF1">
      <w:pPr>
        <w:ind w:left="284"/>
        <w:jc w:val="both"/>
        <w:rPr>
          <w:rFonts w:ascii="Arial" w:hAnsi="Arial" w:cs="Arial"/>
          <w:sz w:val="16"/>
        </w:rPr>
      </w:pPr>
    </w:p>
    <w:p w14:paraId="0C822B7D" w14:textId="77777777" w:rsidR="00663B7E" w:rsidRPr="00171BF1" w:rsidRDefault="00663B7E" w:rsidP="00171BF1">
      <w:pPr>
        <w:ind w:left="284"/>
        <w:jc w:val="both"/>
        <w:rPr>
          <w:rFonts w:ascii="Arial" w:hAnsi="Arial" w:cs="Arial"/>
          <w:sz w:val="16"/>
        </w:rPr>
      </w:pPr>
    </w:p>
    <w:p w14:paraId="78CB184C" w14:textId="77777777" w:rsidR="00663B7E" w:rsidRDefault="00663B7E" w:rsidP="00171BF1">
      <w:pPr>
        <w:ind w:left="284"/>
        <w:jc w:val="both"/>
        <w:rPr>
          <w:rFonts w:ascii="Arial" w:hAnsi="Arial" w:cs="Arial"/>
          <w:sz w:val="16"/>
        </w:rPr>
      </w:pPr>
    </w:p>
    <w:p w14:paraId="22701D2A"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5894517" w14:textId="77777777" w:rsidTr="00261FC1">
        <w:tc>
          <w:tcPr>
            <w:tcW w:w="10331" w:type="dxa"/>
            <w:shd w:val="clear" w:color="auto" w:fill="66CCFF"/>
          </w:tcPr>
          <w:p w14:paraId="421B89FB"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E2C5433"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5A7285B"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p>
    <w:p w14:paraId="68C40066" w14:textId="77777777" w:rsidR="00646B4F" w:rsidRPr="00171BF1" w:rsidRDefault="00646B4F" w:rsidP="00171BF1">
      <w:pPr>
        <w:ind w:left="284"/>
        <w:rPr>
          <w:rFonts w:ascii="Arial" w:hAnsi="Arial" w:cs="Arial"/>
        </w:rPr>
      </w:pPr>
    </w:p>
    <w:p w14:paraId="425044FC"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1C736206"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0DB06E4"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18437EE"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8625E5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0C9B78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593597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713C419"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DA40D35"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99B5C74" w14:textId="77777777" w:rsidR="00472B25" w:rsidRDefault="00472B25">
            <w:pPr>
              <w:tabs>
                <w:tab w:val="left" w:pos="864"/>
              </w:tabs>
              <w:snapToGrid w:val="0"/>
              <w:spacing w:before="120" w:after="120"/>
              <w:rPr>
                <w:rFonts w:ascii="Arial" w:hAnsi="Arial" w:cs="Arial"/>
                <w:sz w:val="16"/>
                <w:szCs w:val="16"/>
              </w:rPr>
            </w:pPr>
          </w:p>
          <w:p w14:paraId="0836C2CF"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7DC2B8F"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47FD4CF" w14:textId="77777777" w:rsidR="00472B25" w:rsidRDefault="00472B25">
            <w:pPr>
              <w:tabs>
                <w:tab w:val="left" w:pos="864"/>
              </w:tabs>
              <w:snapToGrid w:val="0"/>
              <w:spacing w:before="120" w:after="120"/>
              <w:jc w:val="right"/>
              <w:rPr>
                <w:rFonts w:ascii="Arial" w:hAnsi="Arial" w:cs="Arial"/>
                <w:sz w:val="16"/>
                <w:szCs w:val="16"/>
              </w:rPr>
            </w:pPr>
          </w:p>
        </w:tc>
      </w:tr>
      <w:tr w:rsidR="00472B25" w14:paraId="7FB84335" w14:textId="77777777">
        <w:trPr>
          <w:trHeight w:val="737"/>
        </w:trPr>
        <w:tc>
          <w:tcPr>
            <w:tcW w:w="2566" w:type="dxa"/>
            <w:tcBorders>
              <w:left w:val="single" w:sz="8" w:space="0" w:color="000000"/>
              <w:bottom w:val="single" w:sz="8" w:space="0" w:color="000000"/>
            </w:tcBorders>
            <w:shd w:val="clear" w:color="auto" w:fill="auto"/>
          </w:tcPr>
          <w:p w14:paraId="1C569DB8"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1ED5CE2" w14:textId="77777777" w:rsidR="00472B25" w:rsidRDefault="00472B25">
            <w:pPr>
              <w:tabs>
                <w:tab w:val="left" w:pos="864"/>
              </w:tabs>
              <w:snapToGrid w:val="0"/>
              <w:spacing w:before="120" w:after="120"/>
              <w:rPr>
                <w:rFonts w:ascii="Arial" w:hAnsi="Arial" w:cs="Arial"/>
                <w:sz w:val="16"/>
                <w:szCs w:val="16"/>
              </w:rPr>
            </w:pPr>
          </w:p>
          <w:p w14:paraId="4A11170D"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CAE3C78" w14:textId="77777777" w:rsidR="00472B25" w:rsidRDefault="00472B25">
            <w:pPr>
              <w:tabs>
                <w:tab w:val="left" w:pos="864"/>
              </w:tabs>
              <w:snapToGrid w:val="0"/>
              <w:spacing w:before="120" w:after="120"/>
              <w:jc w:val="right"/>
              <w:rPr>
                <w:rFonts w:ascii="Arial" w:hAnsi="Arial" w:cs="Arial"/>
                <w:sz w:val="16"/>
                <w:szCs w:val="16"/>
              </w:rPr>
            </w:pPr>
          </w:p>
          <w:p w14:paraId="13528CE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0F4546E" w14:textId="77777777" w:rsidR="00472B25" w:rsidRDefault="00472B25">
            <w:pPr>
              <w:tabs>
                <w:tab w:val="left" w:pos="864"/>
              </w:tabs>
              <w:snapToGrid w:val="0"/>
              <w:spacing w:before="120" w:after="120"/>
              <w:jc w:val="right"/>
              <w:rPr>
                <w:rFonts w:ascii="Arial" w:hAnsi="Arial" w:cs="Arial"/>
                <w:sz w:val="16"/>
                <w:szCs w:val="16"/>
              </w:rPr>
            </w:pPr>
          </w:p>
          <w:p w14:paraId="1857E9FD"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AF74036" w14:textId="77777777" w:rsidR="00472B25" w:rsidRDefault="00472B25">
      <w:pPr>
        <w:tabs>
          <w:tab w:val="left" w:pos="864"/>
        </w:tabs>
        <w:jc w:val="both"/>
        <w:rPr>
          <w:rFonts w:ascii="Arial" w:hAnsi="Arial" w:cs="Arial"/>
        </w:rPr>
      </w:pPr>
    </w:p>
    <w:p w14:paraId="5A67507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88731A2" w14:textId="77777777" w:rsidR="00646B4F" w:rsidRDefault="00646B4F">
      <w:pPr>
        <w:tabs>
          <w:tab w:val="left" w:pos="864"/>
        </w:tabs>
        <w:jc w:val="both"/>
        <w:rPr>
          <w:rFonts w:ascii="Arial" w:hAnsi="Arial" w:cs="Arial"/>
        </w:rPr>
      </w:pPr>
    </w:p>
    <w:p w14:paraId="0588017A" w14:textId="77777777" w:rsidR="00646B4F" w:rsidRDefault="00685900" w:rsidP="00171BF1">
      <w:pPr>
        <w:tabs>
          <w:tab w:val="left" w:pos="864"/>
        </w:tabs>
        <w:ind w:left="567"/>
        <w:jc w:val="both"/>
        <w:rPr>
          <w:rFonts w:ascii="Arial" w:hAnsi="Arial" w:cs="Arial"/>
        </w:rPr>
      </w:pPr>
      <w:r>
        <w:rPr>
          <w:rFonts w:ascii="Arial" w:hAnsi="Arial" w:cs="Arial"/>
        </w:rPr>
        <w:t>……./…………./……</w:t>
      </w:r>
    </w:p>
    <w:p w14:paraId="4DAD4ED5" w14:textId="77777777" w:rsidR="00646B4F" w:rsidRDefault="00646B4F">
      <w:pPr>
        <w:tabs>
          <w:tab w:val="left" w:pos="864"/>
        </w:tabs>
        <w:jc w:val="both"/>
        <w:rPr>
          <w:rFonts w:ascii="Arial" w:hAnsi="Arial" w:cs="Arial"/>
        </w:rPr>
      </w:pPr>
    </w:p>
    <w:p w14:paraId="0CB60CFC"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F1CDD96"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516DAC9E" w14:textId="77777777" w:rsidR="00646B4F" w:rsidRDefault="00646B4F">
      <w:pPr>
        <w:tabs>
          <w:tab w:val="left" w:pos="864"/>
        </w:tabs>
        <w:jc w:val="both"/>
        <w:rPr>
          <w:rFonts w:ascii="Arial" w:hAnsi="Arial" w:cs="Arial"/>
        </w:rPr>
      </w:pPr>
    </w:p>
    <w:p w14:paraId="468C8C2B"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8EA23DE"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171BF1">
        <w:rPr>
          <w:rFonts w:ascii="Arial" w:hAnsi="Arial" w:cs="Arial"/>
          <w:b/>
          <w:bCs/>
          <w:sz w:val="18"/>
          <w:szCs w:val="22"/>
        </w:rPr>
        <w:t>)</w:t>
      </w:r>
    </w:p>
    <w:p w14:paraId="696EB1BF" w14:textId="77777777" w:rsidR="00C56E90" w:rsidRDefault="00C56E90">
      <w:pPr>
        <w:tabs>
          <w:tab w:val="left" w:pos="864"/>
        </w:tabs>
        <w:jc w:val="both"/>
        <w:rPr>
          <w:rFonts w:ascii="Arial" w:hAnsi="Arial" w:cs="Arial"/>
        </w:rPr>
      </w:pPr>
    </w:p>
    <w:p w14:paraId="56A5CBC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3187272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8F69E53" w14:textId="77777777" w:rsidR="00685900" w:rsidRPr="00F15FE2" w:rsidRDefault="00685900" w:rsidP="00685900">
      <w:pPr>
        <w:rPr>
          <w:rFonts w:ascii="Arial" w:hAnsi="Arial" w:cs="Arial"/>
          <w:sz w:val="18"/>
        </w:rPr>
      </w:pPr>
    </w:p>
    <w:p w14:paraId="182499BE"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F2ABB5B" w14:textId="77777777" w:rsidR="00685900" w:rsidRDefault="00685900" w:rsidP="00685900">
      <w:pPr>
        <w:ind w:left="284"/>
        <w:rPr>
          <w:rFonts w:ascii="Arial" w:hAnsi="Arial" w:cs="Arial"/>
          <w:sz w:val="16"/>
        </w:rPr>
      </w:pPr>
    </w:p>
    <w:p w14:paraId="356267C7" w14:textId="77777777" w:rsidR="00717070" w:rsidRPr="00F15FE2" w:rsidRDefault="00717070" w:rsidP="00685900">
      <w:pPr>
        <w:ind w:left="284"/>
        <w:rPr>
          <w:rFonts w:ascii="Arial" w:hAnsi="Arial" w:cs="Arial"/>
          <w:sz w:val="16"/>
        </w:rPr>
      </w:pPr>
    </w:p>
    <w:p w14:paraId="1B340F58" w14:textId="77777777" w:rsidR="00685900" w:rsidRPr="00F15FE2" w:rsidRDefault="00685900" w:rsidP="00685900">
      <w:pPr>
        <w:ind w:left="284"/>
        <w:rPr>
          <w:rFonts w:ascii="Arial" w:hAnsi="Arial" w:cs="Arial"/>
          <w:sz w:val="16"/>
        </w:rPr>
      </w:pPr>
    </w:p>
    <w:p w14:paraId="373D527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4691CBF1" w14:textId="77777777" w:rsidR="00685900" w:rsidRDefault="00685900" w:rsidP="00685900">
      <w:pPr>
        <w:ind w:left="284"/>
        <w:rPr>
          <w:rFonts w:ascii="Arial" w:hAnsi="Arial" w:cs="Arial"/>
        </w:rPr>
      </w:pPr>
    </w:p>
    <w:p w14:paraId="6249AA2D" w14:textId="77777777" w:rsidR="00717070" w:rsidRPr="00663B7E" w:rsidRDefault="00717070" w:rsidP="00685900">
      <w:pPr>
        <w:ind w:left="284"/>
        <w:rPr>
          <w:rFonts w:ascii="Arial" w:hAnsi="Arial" w:cs="Arial"/>
        </w:rPr>
      </w:pPr>
    </w:p>
    <w:p w14:paraId="3F126115" w14:textId="77777777" w:rsidR="00685900" w:rsidRDefault="00685900" w:rsidP="00685900">
      <w:pPr>
        <w:ind w:left="284"/>
        <w:rPr>
          <w:rFonts w:ascii="Arial" w:hAnsi="Arial" w:cs="Arial"/>
        </w:rPr>
      </w:pPr>
    </w:p>
    <w:p w14:paraId="19FA9224" w14:textId="77777777" w:rsidR="00861F03" w:rsidRPr="00663B7E" w:rsidRDefault="00861F03" w:rsidP="00685900">
      <w:pPr>
        <w:ind w:left="284"/>
        <w:rPr>
          <w:rFonts w:ascii="Arial" w:hAnsi="Arial" w:cs="Arial"/>
        </w:rPr>
      </w:pPr>
    </w:p>
    <w:p w14:paraId="3F232936" w14:textId="77777777" w:rsidR="00685900" w:rsidRDefault="00685900" w:rsidP="00685900">
      <w:pPr>
        <w:ind w:left="284"/>
        <w:rPr>
          <w:rFonts w:ascii="Arial" w:hAnsi="Arial" w:cs="Arial"/>
        </w:rPr>
      </w:pPr>
    </w:p>
    <w:p w14:paraId="61EAC230" w14:textId="77777777" w:rsidR="002F1BD6" w:rsidRDefault="002F1BD6" w:rsidP="00685900">
      <w:pPr>
        <w:ind w:left="284"/>
        <w:rPr>
          <w:rFonts w:ascii="Arial" w:hAnsi="Arial" w:cs="Arial"/>
        </w:rPr>
      </w:pPr>
    </w:p>
    <w:p w14:paraId="5B4BA970" w14:textId="77777777" w:rsidR="002F1BD6" w:rsidRDefault="002F1BD6" w:rsidP="00685900">
      <w:pPr>
        <w:ind w:left="284"/>
        <w:rPr>
          <w:rFonts w:ascii="Arial" w:hAnsi="Arial" w:cs="Arial"/>
        </w:rPr>
      </w:pPr>
    </w:p>
    <w:p w14:paraId="7EC11952" w14:textId="77777777" w:rsidR="002F1BD6" w:rsidRDefault="002F1BD6" w:rsidP="00685900">
      <w:pPr>
        <w:ind w:left="284"/>
        <w:rPr>
          <w:rFonts w:ascii="Arial" w:hAnsi="Arial" w:cs="Arial"/>
        </w:rPr>
      </w:pPr>
    </w:p>
    <w:p w14:paraId="6ED1846C" w14:textId="77777777" w:rsidR="002F1BD6" w:rsidRDefault="002F1BD6" w:rsidP="00685900">
      <w:pPr>
        <w:ind w:left="284"/>
        <w:rPr>
          <w:rFonts w:ascii="Arial" w:hAnsi="Arial" w:cs="Arial"/>
        </w:rPr>
      </w:pPr>
    </w:p>
    <w:p w14:paraId="76D72F28" w14:textId="77777777" w:rsidR="002F1BD6" w:rsidRDefault="002F1BD6" w:rsidP="00685900">
      <w:pPr>
        <w:ind w:left="284"/>
        <w:rPr>
          <w:rFonts w:ascii="Arial" w:hAnsi="Arial" w:cs="Arial"/>
        </w:rPr>
      </w:pPr>
    </w:p>
    <w:p w14:paraId="015BA02F" w14:textId="77777777" w:rsidR="002F1BD6" w:rsidRDefault="002F1BD6" w:rsidP="00685900">
      <w:pPr>
        <w:ind w:left="284"/>
        <w:rPr>
          <w:rFonts w:ascii="Arial" w:hAnsi="Arial" w:cs="Arial"/>
        </w:rPr>
      </w:pPr>
    </w:p>
    <w:p w14:paraId="766A2F31" w14:textId="77777777" w:rsidR="002F1BD6" w:rsidRDefault="002F1BD6" w:rsidP="00685900">
      <w:pPr>
        <w:ind w:left="284"/>
        <w:rPr>
          <w:rFonts w:ascii="Arial" w:hAnsi="Arial" w:cs="Arial"/>
        </w:rPr>
      </w:pPr>
    </w:p>
    <w:p w14:paraId="66E777BF" w14:textId="77777777" w:rsidR="002F1BD6" w:rsidRDefault="002F1BD6" w:rsidP="00685900">
      <w:pPr>
        <w:ind w:left="284"/>
        <w:rPr>
          <w:rFonts w:ascii="Arial" w:hAnsi="Arial" w:cs="Arial"/>
        </w:rPr>
      </w:pPr>
    </w:p>
    <w:p w14:paraId="1AB66F98" w14:textId="77777777" w:rsidR="002F1BD6" w:rsidRDefault="002F1BD6" w:rsidP="00685900">
      <w:pPr>
        <w:ind w:left="284"/>
        <w:rPr>
          <w:rFonts w:ascii="Arial" w:hAnsi="Arial" w:cs="Arial"/>
        </w:rPr>
      </w:pPr>
    </w:p>
    <w:p w14:paraId="39B52507" w14:textId="77777777" w:rsidR="002F1BD6" w:rsidRDefault="002F1BD6" w:rsidP="00685900">
      <w:pPr>
        <w:ind w:left="284"/>
        <w:rPr>
          <w:rFonts w:ascii="Arial" w:hAnsi="Arial" w:cs="Arial"/>
        </w:rPr>
      </w:pPr>
    </w:p>
    <w:p w14:paraId="26FF2EF4" w14:textId="77777777" w:rsidR="002F1BD6" w:rsidRDefault="002F1BD6" w:rsidP="00685900">
      <w:pPr>
        <w:ind w:left="284"/>
        <w:rPr>
          <w:rFonts w:ascii="Arial" w:hAnsi="Arial" w:cs="Arial"/>
        </w:rPr>
      </w:pPr>
    </w:p>
    <w:p w14:paraId="26B2A546" w14:textId="77777777" w:rsidR="002F1BD6" w:rsidRDefault="002F1BD6" w:rsidP="00685900">
      <w:pPr>
        <w:ind w:left="284"/>
        <w:rPr>
          <w:rFonts w:ascii="Arial" w:hAnsi="Arial" w:cs="Arial"/>
        </w:rPr>
      </w:pPr>
    </w:p>
    <w:p w14:paraId="3A056C6F" w14:textId="77777777" w:rsidR="002F1BD6" w:rsidRDefault="002F1BD6" w:rsidP="00685900">
      <w:pPr>
        <w:ind w:left="284"/>
        <w:rPr>
          <w:rFonts w:ascii="Arial" w:hAnsi="Arial" w:cs="Arial"/>
        </w:rPr>
      </w:pPr>
    </w:p>
    <w:p w14:paraId="42F0DA81"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4066A5D5" w14:textId="77777777" w:rsidTr="00224E9C">
        <w:tc>
          <w:tcPr>
            <w:tcW w:w="10331" w:type="dxa"/>
            <w:shd w:val="clear" w:color="auto" w:fill="66CCFF"/>
          </w:tcPr>
          <w:p w14:paraId="2CFB5132"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3CF4BED6"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1449E525" w14:textId="77777777" w:rsidR="00FE26A7" w:rsidRDefault="00EE435B" w:rsidP="00D668B5">
      <w:pPr>
        <w:ind w:left="284"/>
        <w:jc w:val="cente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p>
    <w:p w14:paraId="71E88844"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6AE59EC" w14:textId="77777777" w:rsidR="00764264" w:rsidRDefault="00764264">
      <w:pPr>
        <w:pStyle w:val="En-tte"/>
        <w:tabs>
          <w:tab w:val="clear" w:pos="4536"/>
          <w:tab w:val="clear" w:pos="9072"/>
          <w:tab w:val="left" w:pos="864"/>
        </w:tabs>
        <w:rPr>
          <w:rFonts w:ascii="Arial" w:hAnsi="Arial" w:cs="Arial"/>
        </w:rPr>
      </w:pPr>
    </w:p>
    <w:p w14:paraId="38AD46E4" w14:textId="77777777" w:rsidR="00676444" w:rsidRDefault="00676444" w:rsidP="00676444">
      <w:pPr>
        <w:pStyle w:val="Puce1"/>
        <w:numPr>
          <w:ilvl w:val="0"/>
          <w:numId w:val="0"/>
        </w:numPr>
        <w:spacing w:after="120" w:line="240" w:lineRule="auto"/>
        <w:jc w:val="both"/>
        <w:rPr>
          <w:rFonts w:asciiTheme="minorHAnsi" w:hAnsiTheme="minorHAnsi" w:cstheme="minorHAnsi"/>
        </w:rPr>
      </w:pPr>
      <w:r w:rsidRPr="002F1BD6">
        <w:rPr>
          <w:rFonts w:asciiTheme="minorHAnsi" w:hAnsiTheme="minorHAnsi" w:cstheme="minorHAnsi"/>
        </w:rPr>
        <w:t xml:space="preserve">Pour la vérification de ses capacités techniques et professionnelles, chaque candidat communique :  </w:t>
      </w:r>
    </w:p>
    <w:p w14:paraId="0234029B" w14:textId="77777777" w:rsidR="002F1BD6" w:rsidRPr="007C4378" w:rsidRDefault="002F1BD6" w:rsidP="002F1BD6">
      <w:pPr>
        <w:pStyle w:val="Paragraphedeliste"/>
        <w:numPr>
          <w:ilvl w:val="0"/>
          <w:numId w:val="11"/>
        </w:numPr>
        <w:spacing w:before="120" w:after="120" w:line="300" w:lineRule="auto"/>
        <w:jc w:val="both"/>
      </w:pPr>
      <w:proofErr w:type="gramStart"/>
      <w:r w:rsidRPr="007C4378">
        <w:t>l’indication</w:t>
      </w:r>
      <w:proofErr w:type="gramEnd"/>
      <w:r w:rsidRPr="007C4378">
        <w:t xml:space="preserve"> des titres d’études et professionnels du candidat ou des cadres de l’entreprise et notamment des responsables de conduite de travaux de même nature que celle du marché ;</w:t>
      </w:r>
    </w:p>
    <w:p w14:paraId="2054A696" w14:textId="77777777" w:rsidR="002F1BD6" w:rsidRPr="007C4378" w:rsidRDefault="002F1BD6" w:rsidP="002F1BD6">
      <w:pPr>
        <w:pStyle w:val="Paragraphedeliste"/>
        <w:numPr>
          <w:ilvl w:val="0"/>
          <w:numId w:val="11"/>
        </w:numPr>
        <w:spacing w:before="120" w:after="120" w:line="300" w:lineRule="auto"/>
        <w:jc w:val="both"/>
      </w:pPr>
      <w:proofErr w:type="gramStart"/>
      <w:r w:rsidRPr="007C4378">
        <w:t>une</w:t>
      </w:r>
      <w:proofErr w:type="gramEnd"/>
      <w:r w:rsidRPr="007C4378">
        <w:t xml:space="preserve"> description </w:t>
      </w:r>
      <w:r>
        <w:t xml:space="preserve">de l’outillage, </w:t>
      </w:r>
      <w:r w:rsidRPr="007C4378">
        <w:t xml:space="preserve">du matériel et de l’équipement </w:t>
      </w:r>
      <w:r>
        <w:t xml:space="preserve">technique </w:t>
      </w:r>
      <w:r w:rsidRPr="007C4378">
        <w:t>de son entreprise ;</w:t>
      </w:r>
    </w:p>
    <w:p w14:paraId="1EF6AF67" w14:textId="4B10F17A" w:rsidR="002F1BD6" w:rsidRDefault="002F1BD6" w:rsidP="002F1BD6">
      <w:pPr>
        <w:pStyle w:val="Paragraphedeliste"/>
        <w:numPr>
          <w:ilvl w:val="0"/>
          <w:numId w:val="11"/>
        </w:numPr>
        <w:spacing w:before="120" w:after="120" w:line="300" w:lineRule="auto"/>
        <w:jc w:val="both"/>
      </w:pPr>
      <w:r w:rsidRPr="007C4378">
        <w:t>Si l’entreprise est en redressement judiciaire, copie du ou des jugement(s) prononcé(s) à cet effet</w:t>
      </w:r>
      <w:r>
        <w:t> ;</w:t>
      </w:r>
    </w:p>
    <w:p w14:paraId="7263FFE3" w14:textId="3DD4B414" w:rsidR="00D65C32" w:rsidRDefault="002F1BD6" w:rsidP="00D65C32">
      <w:pPr>
        <w:pStyle w:val="Paragraphedeliste"/>
        <w:numPr>
          <w:ilvl w:val="0"/>
          <w:numId w:val="11"/>
        </w:numPr>
        <w:spacing w:before="120" w:after="120" w:line="300" w:lineRule="auto"/>
        <w:jc w:val="both"/>
      </w:pPr>
      <w:proofErr w:type="gramStart"/>
      <w:r w:rsidRPr="007C4378">
        <w:t>une</w:t>
      </w:r>
      <w:proofErr w:type="gramEnd"/>
      <w:r w:rsidRPr="007C4378">
        <w:t xml:space="preserve"> liste des principaux </w:t>
      </w:r>
      <w:r>
        <w:t>travaux</w:t>
      </w:r>
      <w:r w:rsidRPr="007C4378">
        <w:t xml:space="preserve"> de même nature ou de contexte similaire </w:t>
      </w:r>
      <w:r>
        <w:t xml:space="preserve">(site occupé) </w:t>
      </w:r>
      <w:r w:rsidRPr="007C4378">
        <w:t>que celui du marché</w:t>
      </w:r>
      <w:r>
        <w:t>, réalisés</w:t>
      </w:r>
      <w:r w:rsidRPr="007C4378">
        <w:t xml:space="preserve"> au cours des trois dernières années, indiquant le montant, la date (année) et le destinataire public ou privé</w:t>
      </w:r>
      <w:r>
        <w:t>. Ces références seront accompagnées, dans la mesure du possible, d’attestations de bonne exécution précisant si les travaux ont été effectués selon les règles de l’art et menés régulièrement à la bonne fin</w:t>
      </w:r>
      <w:r w:rsidR="00D65C32">
        <w:t> ;</w:t>
      </w:r>
    </w:p>
    <w:p w14:paraId="610BA17A" w14:textId="77777777" w:rsidR="007B1B7E" w:rsidRDefault="00D65C32" w:rsidP="00D65C32">
      <w:pPr>
        <w:pStyle w:val="Paragraphedeliste"/>
        <w:numPr>
          <w:ilvl w:val="0"/>
          <w:numId w:val="11"/>
        </w:numPr>
        <w:spacing w:before="120" w:after="120" w:line="300" w:lineRule="auto"/>
        <w:jc w:val="both"/>
      </w:pPr>
      <w:proofErr w:type="gramStart"/>
      <w:r w:rsidRPr="007C4378">
        <w:t>une</w:t>
      </w:r>
      <w:proofErr w:type="gramEnd"/>
      <w:r w:rsidRPr="007C4378">
        <w:t xml:space="preserve"> déclaration indiquant les effectifs moyens annuels du candidat et l’importance du personnel d’encadrement pendant les trois</w:t>
      </w:r>
      <w:r>
        <w:t xml:space="preserve"> (3)</w:t>
      </w:r>
      <w:r w:rsidRPr="007C4378">
        <w:t xml:space="preserve"> dernières années</w:t>
      </w:r>
      <w:r>
        <w:t xml:space="preserve">. </w:t>
      </w:r>
    </w:p>
    <w:p w14:paraId="19BCB4F7" w14:textId="6F56691E" w:rsidR="00764264" w:rsidRPr="00D65C32" w:rsidRDefault="00676444" w:rsidP="007B1B7E">
      <w:pPr>
        <w:pStyle w:val="Paragraphedeliste"/>
        <w:spacing w:before="120" w:after="120" w:line="300" w:lineRule="auto"/>
        <w:jc w:val="both"/>
      </w:pPr>
      <w:r w:rsidRPr="00D65C32">
        <w:rPr>
          <w:rFonts w:cstheme="minorHAnsi"/>
        </w:rPr>
        <w:t>(</w:t>
      </w:r>
      <w:r w:rsidR="00D65C32" w:rsidRPr="00D65C32">
        <w:rPr>
          <w:rFonts w:cstheme="minorHAnsi"/>
        </w:rPr>
        <w:t>Cf.</w:t>
      </w:r>
      <w:r w:rsidRPr="00D65C32">
        <w:rPr>
          <w:rFonts w:cstheme="minorHAnsi"/>
        </w:rPr>
        <w:t xml:space="preserve"> annexe au DC2 Cnaf – ci-dessous)</w:t>
      </w:r>
    </w:p>
    <w:p w14:paraId="77771AE7" w14:textId="77777777" w:rsidR="00764264" w:rsidRDefault="00764264">
      <w:pPr>
        <w:pStyle w:val="En-tte"/>
        <w:tabs>
          <w:tab w:val="clear" w:pos="4536"/>
          <w:tab w:val="clear" w:pos="9072"/>
          <w:tab w:val="left" w:pos="864"/>
        </w:tabs>
        <w:rPr>
          <w:rFonts w:ascii="Arial" w:hAnsi="Arial" w:cs="Arial"/>
        </w:rPr>
      </w:pPr>
    </w:p>
    <w:p w14:paraId="061EB4B2" w14:textId="77777777" w:rsidR="00912339" w:rsidRDefault="00912339">
      <w:pPr>
        <w:pStyle w:val="En-tte"/>
        <w:tabs>
          <w:tab w:val="clear" w:pos="4536"/>
          <w:tab w:val="clear" w:pos="9072"/>
          <w:tab w:val="left" w:pos="864"/>
        </w:tabs>
        <w:rPr>
          <w:rFonts w:ascii="Arial" w:hAnsi="Arial" w:cs="Arial"/>
        </w:rPr>
      </w:pPr>
    </w:p>
    <w:p w14:paraId="6306CFAD" w14:textId="77777777" w:rsidR="00912339" w:rsidRDefault="00912339">
      <w:pPr>
        <w:pStyle w:val="En-tte"/>
        <w:tabs>
          <w:tab w:val="clear" w:pos="4536"/>
          <w:tab w:val="clear" w:pos="9072"/>
          <w:tab w:val="left" w:pos="864"/>
        </w:tabs>
        <w:rPr>
          <w:rFonts w:ascii="Arial" w:hAnsi="Arial" w:cs="Arial"/>
        </w:rPr>
      </w:pPr>
    </w:p>
    <w:p w14:paraId="175A16D6" w14:textId="77777777" w:rsidR="00912339" w:rsidRDefault="00912339">
      <w:pPr>
        <w:pStyle w:val="En-tte"/>
        <w:tabs>
          <w:tab w:val="clear" w:pos="4536"/>
          <w:tab w:val="clear" w:pos="9072"/>
          <w:tab w:val="left" w:pos="864"/>
        </w:tabs>
        <w:rPr>
          <w:rFonts w:ascii="Arial" w:hAnsi="Arial" w:cs="Arial"/>
        </w:rPr>
      </w:pPr>
    </w:p>
    <w:p w14:paraId="762AD44C"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F15FE2">
        <w:rPr>
          <w:rFonts w:ascii="Arial" w:hAnsi="Arial" w:cs="Arial"/>
          <w:b/>
          <w:bCs/>
          <w:sz w:val="18"/>
          <w:szCs w:val="22"/>
        </w:rPr>
        <w:t>)</w:t>
      </w:r>
      <w:r>
        <w:rPr>
          <w:rFonts w:ascii="Arial" w:hAnsi="Arial" w:cs="Arial"/>
          <w:b/>
          <w:bCs/>
          <w:sz w:val="22"/>
          <w:szCs w:val="22"/>
        </w:rPr>
        <w:t> :</w:t>
      </w:r>
    </w:p>
    <w:p w14:paraId="641F6F87" w14:textId="77777777" w:rsidR="00764264" w:rsidRDefault="00764264">
      <w:pPr>
        <w:pStyle w:val="En-tte"/>
        <w:tabs>
          <w:tab w:val="clear" w:pos="4536"/>
          <w:tab w:val="clear" w:pos="9072"/>
          <w:tab w:val="left" w:pos="864"/>
        </w:tabs>
        <w:rPr>
          <w:rFonts w:ascii="Arial" w:hAnsi="Arial" w:cs="Arial"/>
        </w:rPr>
      </w:pPr>
    </w:p>
    <w:p w14:paraId="25067B11"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4ABF9A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495DB54" w14:textId="77777777" w:rsidR="00411396" w:rsidRPr="00411396" w:rsidRDefault="00411396" w:rsidP="00411396">
      <w:pPr>
        <w:pStyle w:val="En-tte"/>
        <w:tabs>
          <w:tab w:val="left" w:pos="864"/>
        </w:tabs>
        <w:rPr>
          <w:rFonts w:ascii="Arial" w:hAnsi="Arial" w:cs="Arial"/>
        </w:rPr>
      </w:pPr>
    </w:p>
    <w:p w14:paraId="140C06ED"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C726AAC" w14:textId="77777777" w:rsidR="00411396" w:rsidRDefault="00411396" w:rsidP="00411396">
      <w:pPr>
        <w:pStyle w:val="En-tte"/>
        <w:tabs>
          <w:tab w:val="left" w:pos="864"/>
        </w:tabs>
        <w:rPr>
          <w:rFonts w:ascii="Arial" w:hAnsi="Arial" w:cs="Arial"/>
        </w:rPr>
      </w:pPr>
    </w:p>
    <w:p w14:paraId="3C730148" w14:textId="77777777" w:rsidR="00717070" w:rsidRPr="00411396" w:rsidRDefault="00717070" w:rsidP="00411396">
      <w:pPr>
        <w:pStyle w:val="En-tte"/>
        <w:tabs>
          <w:tab w:val="left" w:pos="864"/>
        </w:tabs>
        <w:rPr>
          <w:rFonts w:ascii="Arial" w:hAnsi="Arial" w:cs="Arial"/>
        </w:rPr>
      </w:pPr>
    </w:p>
    <w:p w14:paraId="2304F4DC" w14:textId="77777777" w:rsidR="00411396" w:rsidRPr="00411396" w:rsidRDefault="00411396" w:rsidP="00411396">
      <w:pPr>
        <w:pStyle w:val="En-tte"/>
        <w:tabs>
          <w:tab w:val="left" w:pos="864"/>
        </w:tabs>
        <w:rPr>
          <w:rFonts w:ascii="Arial" w:hAnsi="Arial" w:cs="Arial"/>
        </w:rPr>
      </w:pPr>
    </w:p>
    <w:p w14:paraId="10325D43"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773095CC" w14:textId="77777777" w:rsidR="00411396" w:rsidRPr="00411396" w:rsidRDefault="00411396" w:rsidP="00411396">
      <w:pPr>
        <w:pStyle w:val="En-tte"/>
        <w:tabs>
          <w:tab w:val="left" w:pos="864"/>
        </w:tabs>
        <w:rPr>
          <w:rFonts w:ascii="Arial" w:hAnsi="Arial" w:cs="Arial"/>
        </w:rPr>
      </w:pPr>
    </w:p>
    <w:p w14:paraId="1DEFB7BC" w14:textId="77777777" w:rsidR="00411396" w:rsidRPr="00411396" w:rsidRDefault="00411396" w:rsidP="00411396">
      <w:pPr>
        <w:pStyle w:val="En-tte"/>
        <w:tabs>
          <w:tab w:val="left" w:pos="864"/>
        </w:tabs>
        <w:rPr>
          <w:rFonts w:ascii="Arial" w:hAnsi="Arial" w:cs="Arial"/>
        </w:rPr>
      </w:pPr>
    </w:p>
    <w:p w14:paraId="10686E42" w14:textId="29CBF785" w:rsidR="00676444" w:rsidRDefault="00676444">
      <w:pPr>
        <w:suppressAutoHyphens w:val="0"/>
        <w:rPr>
          <w:rFonts w:ascii="Arial" w:hAnsi="Arial" w:cs="Arial"/>
        </w:rPr>
      </w:pPr>
      <w:r>
        <w:rPr>
          <w:rFonts w:ascii="Arial" w:hAnsi="Arial" w:cs="Arial"/>
        </w:rPr>
        <w:br w:type="page"/>
      </w:r>
    </w:p>
    <w:p w14:paraId="10E36B2E" w14:textId="77777777" w:rsidR="00411396" w:rsidRDefault="00411396" w:rsidP="00411396">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8C355F0" w14:textId="77777777" w:rsidTr="00676444">
        <w:tc>
          <w:tcPr>
            <w:tcW w:w="10331" w:type="dxa"/>
            <w:shd w:val="clear" w:color="auto" w:fill="66CCFF"/>
          </w:tcPr>
          <w:p w14:paraId="2335F9F8"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8C4D6E5"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4"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2274C89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75400193" w14:textId="77777777" w:rsidR="00472B25" w:rsidRDefault="00472B25">
      <w:pPr>
        <w:tabs>
          <w:tab w:val="left" w:pos="576"/>
        </w:tabs>
        <w:rPr>
          <w:rFonts w:ascii="Arial" w:hAnsi="Arial" w:cs="Arial"/>
          <w:iCs/>
        </w:rPr>
      </w:pPr>
    </w:p>
    <w:p w14:paraId="33895180"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360860F6"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7A7C7F73"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550C2FA"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153266ED" w14:textId="77777777" w:rsidR="009A04B2" w:rsidRDefault="009A04B2" w:rsidP="00A02975">
            <w:pPr>
              <w:jc w:val="center"/>
              <w:rPr>
                <w:rFonts w:ascii="Arial" w:hAnsi="Arial" w:cs="Arial"/>
                <w:b/>
              </w:rPr>
            </w:pPr>
            <w:r>
              <w:rPr>
                <w:rFonts w:ascii="Arial" w:hAnsi="Arial" w:cs="Arial"/>
                <w:b/>
              </w:rPr>
              <w:t>N°</w:t>
            </w:r>
          </w:p>
          <w:p w14:paraId="49A34739"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17F0273B"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31DCDE2"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053EE"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22C5FC2A" w14:textId="77777777" w:rsidTr="00171BF1">
        <w:trPr>
          <w:trHeight w:val="1021"/>
        </w:trPr>
        <w:tc>
          <w:tcPr>
            <w:tcW w:w="832" w:type="dxa"/>
            <w:tcBorders>
              <w:top w:val="single" w:sz="4" w:space="0" w:color="000000"/>
              <w:left w:val="single" w:sz="4" w:space="0" w:color="000000"/>
            </w:tcBorders>
            <w:shd w:val="clear" w:color="auto" w:fill="CCFFFF"/>
          </w:tcPr>
          <w:p w14:paraId="4654D1C7"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3F009AC8"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53EBC2E" w14:textId="77777777" w:rsidR="009A04B2" w:rsidRDefault="009A04B2" w:rsidP="00310F9B">
            <w:pPr>
              <w:snapToGrid w:val="0"/>
              <w:jc w:val="both"/>
              <w:rPr>
                <w:rFonts w:ascii="Arial" w:hAnsi="Arial" w:cs="Arial"/>
              </w:rPr>
            </w:pPr>
          </w:p>
        </w:tc>
      </w:tr>
      <w:tr w:rsidR="009A04B2" w14:paraId="09C01FF8" w14:textId="77777777" w:rsidTr="00171BF1">
        <w:trPr>
          <w:trHeight w:val="1021"/>
        </w:trPr>
        <w:tc>
          <w:tcPr>
            <w:tcW w:w="832" w:type="dxa"/>
            <w:tcBorders>
              <w:left w:val="single" w:sz="4" w:space="0" w:color="000000"/>
            </w:tcBorders>
          </w:tcPr>
          <w:p w14:paraId="2067ADBA"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44808393"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144716D" w14:textId="77777777" w:rsidR="009A04B2" w:rsidRDefault="009A04B2" w:rsidP="00310F9B">
            <w:pPr>
              <w:snapToGrid w:val="0"/>
              <w:jc w:val="both"/>
              <w:rPr>
                <w:rFonts w:ascii="Arial" w:hAnsi="Arial" w:cs="Arial"/>
              </w:rPr>
            </w:pPr>
          </w:p>
        </w:tc>
      </w:tr>
      <w:tr w:rsidR="002F1469" w14:paraId="5DD705EB" w14:textId="77777777" w:rsidTr="00C00E04">
        <w:trPr>
          <w:trHeight w:val="1021"/>
        </w:trPr>
        <w:tc>
          <w:tcPr>
            <w:tcW w:w="832" w:type="dxa"/>
            <w:tcBorders>
              <w:left w:val="single" w:sz="4" w:space="0" w:color="000000"/>
            </w:tcBorders>
            <w:shd w:val="clear" w:color="auto" w:fill="CCFFFF"/>
          </w:tcPr>
          <w:p w14:paraId="2A971781"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16D825D"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12EDCBC" w14:textId="77777777" w:rsidR="002F1469" w:rsidRDefault="002F1469" w:rsidP="00C00E04">
            <w:pPr>
              <w:snapToGrid w:val="0"/>
              <w:jc w:val="both"/>
              <w:rPr>
                <w:rFonts w:ascii="Arial" w:hAnsi="Arial" w:cs="Arial"/>
              </w:rPr>
            </w:pPr>
          </w:p>
        </w:tc>
      </w:tr>
      <w:tr w:rsidR="009051AC" w14:paraId="24961AB6" w14:textId="77777777" w:rsidTr="00C00E04">
        <w:trPr>
          <w:trHeight w:val="1021"/>
        </w:trPr>
        <w:tc>
          <w:tcPr>
            <w:tcW w:w="832" w:type="dxa"/>
            <w:tcBorders>
              <w:left w:val="single" w:sz="4" w:space="0" w:color="000000"/>
            </w:tcBorders>
          </w:tcPr>
          <w:p w14:paraId="1D0AE3B6"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45CE80B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E2C4D17" w14:textId="77777777" w:rsidR="009051AC" w:rsidRDefault="009051AC" w:rsidP="00C00E04">
            <w:pPr>
              <w:snapToGrid w:val="0"/>
              <w:jc w:val="both"/>
              <w:rPr>
                <w:rFonts w:ascii="Arial" w:hAnsi="Arial" w:cs="Arial"/>
              </w:rPr>
            </w:pPr>
          </w:p>
        </w:tc>
      </w:tr>
      <w:tr w:rsidR="009051AC" w14:paraId="35DCE84C" w14:textId="77777777" w:rsidTr="00C00E04">
        <w:trPr>
          <w:trHeight w:val="1021"/>
        </w:trPr>
        <w:tc>
          <w:tcPr>
            <w:tcW w:w="832" w:type="dxa"/>
            <w:tcBorders>
              <w:left w:val="single" w:sz="4" w:space="0" w:color="000000"/>
            </w:tcBorders>
            <w:shd w:val="clear" w:color="auto" w:fill="CCFFFF"/>
          </w:tcPr>
          <w:p w14:paraId="2D8B8A2A"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5D404320"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55C029D" w14:textId="77777777" w:rsidR="009051AC" w:rsidRDefault="009051AC" w:rsidP="00C00E04">
            <w:pPr>
              <w:snapToGrid w:val="0"/>
              <w:jc w:val="both"/>
              <w:rPr>
                <w:rFonts w:ascii="Arial" w:hAnsi="Arial" w:cs="Arial"/>
              </w:rPr>
            </w:pPr>
          </w:p>
        </w:tc>
      </w:tr>
      <w:tr w:rsidR="002F1469" w14:paraId="6195413E" w14:textId="77777777" w:rsidTr="002F1469">
        <w:trPr>
          <w:trHeight w:val="1021"/>
        </w:trPr>
        <w:tc>
          <w:tcPr>
            <w:tcW w:w="832" w:type="dxa"/>
            <w:tcBorders>
              <w:left w:val="single" w:sz="4" w:space="0" w:color="000000"/>
            </w:tcBorders>
          </w:tcPr>
          <w:p w14:paraId="76C88C5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6BCD28E"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4E64943" w14:textId="77777777" w:rsidR="002F1469" w:rsidRDefault="002F1469" w:rsidP="00C00E04">
            <w:pPr>
              <w:snapToGrid w:val="0"/>
              <w:jc w:val="both"/>
              <w:rPr>
                <w:rFonts w:ascii="Arial" w:hAnsi="Arial" w:cs="Arial"/>
              </w:rPr>
            </w:pPr>
          </w:p>
        </w:tc>
      </w:tr>
      <w:tr w:rsidR="002F1469" w14:paraId="28804794" w14:textId="77777777" w:rsidTr="00C00E04">
        <w:trPr>
          <w:trHeight w:val="1021"/>
        </w:trPr>
        <w:tc>
          <w:tcPr>
            <w:tcW w:w="832" w:type="dxa"/>
            <w:tcBorders>
              <w:left w:val="single" w:sz="4" w:space="0" w:color="000000"/>
            </w:tcBorders>
            <w:shd w:val="clear" w:color="auto" w:fill="CCFFFF"/>
          </w:tcPr>
          <w:p w14:paraId="35F4C050"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982A04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34B3D6C" w14:textId="77777777" w:rsidR="002F1469" w:rsidRDefault="002F1469" w:rsidP="00C00E04">
            <w:pPr>
              <w:snapToGrid w:val="0"/>
              <w:jc w:val="both"/>
              <w:rPr>
                <w:rFonts w:ascii="Arial" w:hAnsi="Arial" w:cs="Arial"/>
              </w:rPr>
            </w:pPr>
          </w:p>
        </w:tc>
      </w:tr>
    </w:tbl>
    <w:p w14:paraId="5F48C6D4"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600AA75"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297EC25"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94B36A2"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5" w:history="1">
        <w:r w:rsidRPr="00386724">
          <w:rPr>
            <w:rStyle w:val="Lienhypertexte"/>
            <w:rFonts w:ascii="Arial" w:hAnsi="Arial" w:cs="Arial"/>
            <w:sz w:val="18"/>
            <w:szCs w:val="18"/>
          </w:rPr>
          <w:t>ICD</w:t>
        </w:r>
      </w:hyperlink>
      <w:r>
        <w:rPr>
          <w:rFonts w:ascii="Arial" w:hAnsi="Arial" w:cs="Arial"/>
          <w:sz w:val="18"/>
          <w:szCs w:val="18"/>
        </w:rPr>
        <w:t>.</w:t>
      </w:r>
    </w:p>
    <w:p w14:paraId="557BD3F8" w14:textId="77777777" w:rsidR="007314F1" w:rsidRDefault="007314F1">
      <w:pPr>
        <w:tabs>
          <w:tab w:val="left" w:pos="426"/>
        </w:tabs>
        <w:jc w:val="both"/>
        <w:rPr>
          <w:rFonts w:ascii="Arial" w:hAnsi="Arial" w:cs="Arial"/>
          <w:spacing w:val="-10"/>
          <w:sz w:val="22"/>
          <w:szCs w:val="22"/>
        </w:rPr>
      </w:pPr>
    </w:p>
    <w:p w14:paraId="0A7FB953" w14:textId="77777777" w:rsidR="00D668B5" w:rsidRDefault="00D668B5">
      <w:pPr>
        <w:tabs>
          <w:tab w:val="left" w:pos="426"/>
        </w:tabs>
        <w:jc w:val="both"/>
        <w:rPr>
          <w:rFonts w:ascii="Arial" w:hAnsi="Arial" w:cs="Arial"/>
          <w:spacing w:val="-10"/>
          <w:sz w:val="22"/>
          <w:szCs w:val="22"/>
        </w:rPr>
      </w:pPr>
    </w:p>
    <w:p w14:paraId="60F54BAA" w14:textId="77777777" w:rsidR="00D668B5" w:rsidRDefault="00D668B5">
      <w:pPr>
        <w:tabs>
          <w:tab w:val="left" w:pos="426"/>
        </w:tabs>
        <w:jc w:val="both"/>
        <w:rPr>
          <w:rFonts w:ascii="Arial" w:hAnsi="Arial" w:cs="Arial"/>
          <w:spacing w:val="-10"/>
          <w:sz w:val="22"/>
          <w:szCs w:val="22"/>
        </w:rPr>
      </w:pPr>
    </w:p>
    <w:p w14:paraId="3D64A089" w14:textId="77777777" w:rsidR="00D668B5" w:rsidRDefault="00D668B5">
      <w:pPr>
        <w:tabs>
          <w:tab w:val="left" w:pos="426"/>
        </w:tabs>
        <w:jc w:val="both"/>
        <w:rPr>
          <w:rFonts w:ascii="Arial" w:hAnsi="Arial" w:cs="Arial"/>
          <w:spacing w:val="-10"/>
          <w:sz w:val="22"/>
          <w:szCs w:val="22"/>
        </w:rPr>
      </w:pPr>
    </w:p>
    <w:p w14:paraId="586F7133" w14:textId="77777777" w:rsidR="00D668B5" w:rsidRDefault="00D668B5">
      <w:pPr>
        <w:tabs>
          <w:tab w:val="left" w:pos="426"/>
        </w:tabs>
        <w:jc w:val="both"/>
        <w:rPr>
          <w:rFonts w:ascii="Arial" w:hAnsi="Arial" w:cs="Arial"/>
          <w:spacing w:val="-10"/>
          <w:sz w:val="22"/>
          <w:szCs w:val="22"/>
        </w:rPr>
      </w:pPr>
    </w:p>
    <w:p w14:paraId="46568BAB" w14:textId="77777777" w:rsidR="00D668B5" w:rsidRDefault="00D668B5">
      <w:pPr>
        <w:tabs>
          <w:tab w:val="left" w:pos="426"/>
        </w:tabs>
        <w:jc w:val="both"/>
        <w:rPr>
          <w:rFonts w:ascii="Arial" w:hAnsi="Arial" w:cs="Arial"/>
          <w:spacing w:val="-10"/>
          <w:sz w:val="22"/>
          <w:szCs w:val="22"/>
        </w:rPr>
      </w:pPr>
    </w:p>
    <w:p w14:paraId="0138E64F" w14:textId="77777777" w:rsidR="00D668B5" w:rsidRDefault="00D668B5">
      <w:pPr>
        <w:tabs>
          <w:tab w:val="left" w:pos="426"/>
        </w:tabs>
        <w:jc w:val="both"/>
        <w:rPr>
          <w:rFonts w:ascii="Arial" w:hAnsi="Arial" w:cs="Arial"/>
          <w:spacing w:val="-10"/>
          <w:sz w:val="22"/>
          <w:szCs w:val="22"/>
        </w:rPr>
      </w:pPr>
    </w:p>
    <w:p w14:paraId="7EE8073D" w14:textId="77777777" w:rsidR="00D668B5" w:rsidRDefault="00D668B5">
      <w:pPr>
        <w:tabs>
          <w:tab w:val="left" w:pos="426"/>
        </w:tabs>
        <w:jc w:val="both"/>
        <w:rPr>
          <w:rFonts w:ascii="Arial" w:hAnsi="Arial" w:cs="Arial"/>
          <w:spacing w:val="-10"/>
          <w:sz w:val="22"/>
          <w:szCs w:val="22"/>
        </w:rPr>
      </w:pPr>
    </w:p>
    <w:p w14:paraId="266AA540" w14:textId="77777777" w:rsidR="00D668B5" w:rsidRDefault="00D668B5" w:rsidP="00D668B5">
      <w:pPr>
        <w:jc w:val="both"/>
        <w:rPr>
          <w:rFonts w:ascii="Arial" w:hAnsi="Arial" w:cs="Arial"/>
        </w:rPr>
      </w:pPr>
    </w:p>
    <w:p w14:paraId="64525174" w14:textId="77777777" w:rsidR="00D668B5" w:rsidRDefault="00D668B5" w:rsidP="00D668B5">
      <w:pPr>
        <w:jc w:val="both"/>
        <w:rPr>
          <w:rFonts w:ascii="Arial" w:hAnsi="Arial" w:cs="Arial"/>
        </w:rPr>
      </w:pPr>
    </w:p>
    <w:tbl>
      <w:tblPr>
        <w:tblStyle w:val="Grilledutableau"/>
        <w:tblW w:w="0" w:type="auto"/>
        <w:tblLook w:val="01E0" w:firstRow="1" w:lastRow="1" w:firstColumn="1" w:lastColumn="1" w:noHBand="0" w:noVBand="0"/>
      </w:tblPr>
      <w:tblGrid>
        <w:gridCol w:w="10194"/>
      </w:tblGrid>
      <w:tr w:rsidR="00D668B5" w14:paraId="6E07B834" w14:textId="77777777" w:rsidTr="00CE58AC">
        <w:tc>
          <w:tcPr>
            <w:tcW w:w="10343" w:type="dxa"/>
            <w:tcBorders>
              <w:top w:val="dotted" w:sz="4" w:space="0" w:color="auto"/>
              <w:left w:val="dotted" w:sz="4" w:space="0" w:color="auto"/>
              <w:bottom w:val="dotted" w:sz="4" w:space="0" w:color="auto"/>
              <w:right w:val="dotted" w:sz="4" w:space="0" w:color="auto"/>
            </w:tcBorders>
            <w:shd w:val="clear" w:color="auto" w:fill="00CCFF"/>
          </w:tcPr>
          <w:p w14:paraId="450BBABD" w14:textId="77777777" w:rsidR="00D668B5" w:rsidRDefault="00D668B5" w:rsidP="00CE58AC">
            <w:pPr>
              <w:jc w:val="center"/>
              <w:rPr>
                <w:rFonts w:ascii="Arial" w:hAnsi="Arial" w:cs="Arial"/>
                <w:b/>
                <w:bCs/>
                <w:sz w:val="24"/>
                <w:szCs w:val="24"/>
              </w:rPr>
            </w:pPr>
            <w:r>
              <w:rPr>
                <w:rFonts w:ascii="Arial" w:hAnsi="Arial" w:cs="Arial"/>
              </w:rPr>
              <w:br w:type="page"/>
            </w:r>
            <w:r w:rsidRPr="002B1BB0">
              <w:rPr>
                <w:rFonts w:ascii="Arial" w:hAnsi="Arial" w:cs="Arial"/>
                <w:b/>
                <w:bCs/>
                <w:sz w:val="24"/>
                <w:szCs w:val="24"/>
              </w:rPr>
              <w:t xml:space="preserve">ANNEXE </w:t>
            </w:r>
            <w:r>
              <w:rPr>
                <w:rFonts w:ascii="Arial" w:hAnsi="Arial" w:cs="Arial"/>
                <w:b/>
                <w:bCs/>
                <w:sz w:val="24"/>
                <w:szCs w:val="24"/>
              </w:rPr>
              <w:t>AU DC 2 CNAF</w:t>
            </w:r>
            <w:r w:rsidRPr="002B1BB0">
              <w:rPr>
                <w:rFonts w:ascii="Arial" w:hAnsi="Arial" w:cs="Arial"/>
                <w:b/>
                <w:bCs/>
                <w:sz w:val="24"/>
                <w:szCs w:val="24"/>
              </w:rPr>
              <w:t xml:space="preserve"> </w:t>
            </w:r>
          </w:p>
        </w:tc>
      </w:tr>
    </w:tbl>
    <w:p w14:paraId="39329109" w14:textId="77777777" w:rsidR="00D668B5" w:rsidRDefault="00D668B5" w:rsidP="00D668B5">
      <w:pPr>
        <w:jc w:val="center"/>
        <w:rPr>
          <w:rFonts w:ascii="Arial" w:hAnsi="Arial" w:cs="Arial"/>
          <w:b/>
          <w:bCs/>
          <w:sz w:val="24"/>
          <w:szCs w:val="24"/>
        </w:rPr>
      </w:pPr>
    </w:p>
    <w:p w14:paraId="63F2E0B5" w14:textId="77777777" w:rsidR="00D668B5" w:rsidRDefault="00D668B5" w:rsidP="00D668B5">
      <w:pPr>
        <w:jc w:val="both"/>
        <w:rPr>
          <w:rFonts w:ascii="Arial" w:hAnsi="Arial" w:cs="Arial"/>
          <w:b/>
          <w:bCs/>
          <w:sz w:val="22"/>
          <w:szCs w:val="22"/>
        </w:rPr>
      </w:pPr>
      <w:r>
        <w:rPr>
          <w:rFonts w:ascii="Arial" w:hAnsi="Arial" w:cs="Arial"/>
          <w:b/>
          <w:bCs/>
          <w:sz w:val="22"/>
          <w:szCs w:val="22"/>
        </w:rPr>
        <w:t>Renseignements relatifs aux capacités techniques et professionnelles du candidat individuel ou du membre du groupement</w:t>
      </w:r>
    </w:p>
    <w:p w14:paraId="300C26D8" w14:textId="77777777" w:rsidR="00D668B5" w:rsidRDefault="00D668B5" w:rsidP="00D668B5">
      <w:pPr>
        <w:jc w:val="both"/>
        <w:rPr>
          <w:rFonts w:ascii="Arial" w:hAnsi="Arial" w:cs="Arial"/>
          <w:b/>
          <w:bCs/>
          <w:sz w:val="22"/>
          <w:szCs w:val="22"/>
        </w:rPr>
      </w:pPr>
    </w:p>
    <w:p w14:paraId="5D3B058F" w14:textId="77777777" w:rsidR="00D668B5" w:rsidRPr="005638D7" w:rsidRDefault="00D668B5" w:rsidP="00D668B5">
      <w:pPr>
        <w:jc w:val="both"/>
        <w:rPr>
          <w:rFonts w:ascii="Arial" w:hAnsi="Arial" w:cs="Arial"/>
          <w:b/>
          <w:bCs/>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5953"/>
        <w:gridCol w:w="2903"/>
      </w:tblGrid>
      <w:tr w:rsidR="00D668B5" w14:paraId="0E05B0FF" w14:textId="77777777" w:rsidTr="00CE58AC">
        <w:trPr>
          <w:cantSplit/>
        </w:trPr>
        <w:tc>
          <w:tcPr>
            <w:tcW w:w="10274" w:type="dxa"/>
            <w:gridSpan w:val="3"/>
            <w:shd w:val="clear" w:color="auto" w:fill="00CCFF"/>
          </w:tcPr>
          <w:p w14:paraId="3C5117AA" w14:textId="77777777" w:rsidR="00D668B5"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MOYENS HUMAINS sur les trois dernières années</w:t>
            </w:r>
          </w:p>
        </w:tc>
      </w:tr>
      <w:tr w:rsidR="00D668B5" w14:paraId="0A563315" w14:textId="77777777" w:rsidTr="00CE58AC">
        <w:trPr>
          <w:cantSplit/>
          <w:trHeight w:val="370"/>
        </w:trPr>
        <w:tc>
          <w:tcPr>
            <w:tcW w:w="7371" w:type="dxa"/>
            <w:gridSpan w:val="2"/>
            <w:shd w:val="clear" w:color="auto" w:fill="E0E0E0"/>
          </w:tcPr>
          <w:p w14:paraId="0B63F11E"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EFFECTIF moyen annuel </w:t>
            </w:r>
          </w:p>
        </w:tc>
        <w:tc>
          <w:tcPr>
            <w:tcW w:w="2903" w:type="dxa"/>
            <w:shd w:val="clear" w:color="auto" w:fill="E0E0E0"/>
          </w:tcPr>
          <w:p w14:paraId="1425D482" w14:textId="77777777" w:rsidR="00D668B5" w:rsidRDefault="00D668B5" w:rsidP="00CE58AC">
            <w:pPr>
              <w:pStyle w:val="En-tte"/>
              <w:tabs>
                <w:tab w:val="left" w:pos="864"/>
              </w:tabs>
              <w:spacing w:before="120" w:after="120"/>
              <w:jc w:val="center"/>
              <w:rPr>
                <w:rFonts w:ascii="Arial" w:hAnsi="Arial"/>
                <w:b/>
              </w:rPr>
            </w:pPr>
            <w:r>
              <w:rPr>
                <w:rFonts w:ascii="Arial" w:hAnsi="Arial"/>
                <w:b/>
              </w:rPr>
              <w:t>Personnel d’encadrement</w:t>
            </w:r>
          </w:p>
        </w:tc>
      </w:tr>
      <w:tr w:rsidR="00D668B5" w14:paraId="665BFCAB" w14:textId="77777777" w:rsidTr="00CE58AC">
        <w:trPr>
          <w:cantSplit/>
          <w:trHeight w:val="589"/>
        </w:trPr>
        <w:tc>
          <w:tcPr>
            <w:tcW w:w="1418" w:type="dxa"/>
          </w:tcPr>
          <w:p w14:paraId="27F2546B"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169D51A8" w14:textId="77777777" w:rsidR="00D668B5" w:rsidRDefault="00D668B5" w:rsidP="00CE58AC">
            <w:pPr>
              <w:pStyle w:val="En-tte"/>
              <w:tabs>
                <w:tab w:val="left" w:pos="864"/>
              </w:tabs>
              <w:spacing w:before="120" w:after="120"/>
              <w:jc w:val="center"/>
              <w:rPr>
                <w:rFonts w:ascii="Arial" w:hAnsi="Arial"/>
                <w:b/>
              </w:rPr>
            </w:pPr>
          </w:p>
          <w:p w14:paraId="2C526A22" w14:textId="77777777" w:rsidR="00D668B5" w:rsidRDefault="00D668B5" w:rsidP="00CE58AC">
            <w:pPr>
              <w:pStyle w:val="En-tte"/>
              <w:tabs>
                <w:tab w:val="left" w:pos="864"/>
              </w:tabs>
              <w:spacing w:before="120" w:after="120"/>
              <w:rPr>
                <w:rFonts w:ascii="Arial" w:hAnsi="Arial"/>
                <w:b/>
              </w:rPr>
            </w:pPr>
            <w:r>
              <w:rPr>
                <w:rFonts w:ascii="Arial" w:hAnsi="Arial"/>
                <w:b/>
              </w:rPr>
              <w:t xml:space="preserve">       20</w:t>
            </w:r>
          </w:p>
        </w:tc>
        <w:tc>
          <w:tcPr>
            <w:tcW w:w="5953" w:type="dxa"/>
          </w:tcPr>
          <w:p w14:paraId="70BE547E" w14:textId="77777777" w:rsidR="00D668B5" w:rsidRDefault="00D668B5" w:rsidP="00CE58AC">
            <w:pPr>
              <w:pStyle w:val="En-tte"/>
              <w:tabs>
                <w:tab w:val="left" w:pos="864"/>
              </w:tabs>
              <w:spacing w:before="120" w:after="120"/>
              <w:jc w:val="center"/>
              <w:rPr>
                <w:rFonts w:ascii="Arial" w:hAnsi="Arial"/>
                <w:b/>
              </w:rPr>
            </w:pPr>
          </w:p>
        </w:tc>
        <w:tc>
          <w:tcPr>
            <w:tcW w:w="2903" w:type="dxa"/>
          </w:tcPr>
          <w:p w14:paraId="50BC642D" w14:textId="77777777" w:rsidR="00D668B5" w:rsidRDefault="00D668B5" w:rsidP="00CE58AC">
            <w:pPr>
              <w:pStyle w:val="En-tte"/>
              <w:tabs>
                <w:tab w:val="left" w:pos="864"/>
              </w:tabs>
              <w:spacing w:before="120" w:after="120"/>
              <w:jc w:val="center"/>
              <w:rPr>
                <w:rFonts w:ascii="Arial" w:hAnsi="Arial"/>
                <w:b/>
              </w:rPr>
            </w:pPr>
          </w:p>
        </w:tc>
      </w:tr>
      <w:tr w:rsidR="00D668B5" w14:paraId="070BF503" w14:textId="77777777" w:rsidTr="00CE58AC">
        <w:trPr>
          <w:cantSplit/>
          <w:trHeight w:val="589"/>
        </w:trPr>
        <w:tc>
          <w:tcPr>
            <w:tcW w:w="1418" w:type="dxa"/>
          </w:tcPr>
          <w:p w14:paraId="71F922A8"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7DB36E81" w14:textId="77777777" w:rsidR="00D668B5" w:rsidRDefault="00D668B5" w:rsidP="00CE58AC">
            <w:pPr>
              <w:pStyle w:val="En-tte"/>
              <w:tabs>
                <w:tab w:val="left" w:pos="864"/>
              </w:tabs>
              <w:spacing w:before="120" w:after="120"/>
              <w:jc w:val="center"/>
              <w:rPr>
                <w:rFonts w:ascii="Arial" w:hAnsi="Arial"/>
                <w:b/>
              </w:rPr>
            </w:pPr>
          </w:p>
          <w:p w14:paraId="67A34538"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       20</w:t>
            </w:r>
          </w:p>
        </w:tc>
        <w:tc>
          <w:tcPr>
            <w:tcW w:w="5953" w:type="dxa"/>
          </w:tcPr>
          <w:p w14:paraId="7DA36702" w14:textId="77777777" w:rsidR="00D668B5" w:rsidRDefault="00D668B5" w:rsidP="00CE58AC">
            <w:pPr>
              <w:pStyle w:val="En-tte"/>
              <w:tabs>
                <w:tab w:val="left" w:pos="864"/>
              </w:tabs>
              <w:spacing w:before="120" w:after="120"/>
              <w:jc w:val="center"/>
              <w:rPr>
                <w:rFonts w:ascii="Arial" w:hAnsi="Arial"/>
                <w:b/>
              </w:rPr>
            </w:pPr>
          </w:p>
        </w:tc>
        <w:tc>
          <w:tcPr>
            <w:tcW w:w="2903" w:type="dxa"/>
          </w:tcPr>
          <w:p w14:paraId="00B3A6A0" w14:textId="77777777" w:rsidR="00D668B5" w:rsidRDefault="00D668B5" w:rsidP="00CE58AC">
            <w:pPr>
              <w:pStyle w:val="En-tte"/>
              <w:tabs>
                <w:tab w:val="left" w:pos="864"/>
              </w:tabs>
              <w:spacing w:before="120" w:after="120"/>
              <w:jc w:val="center"/>
              <w:rPr>
                <w:rFonts w:ascii="Arial" w:hAnsi="Arial"/>
                <w:b/>
              </w:rPr>
            </w:pPr>
          </w:p>
        </w:tc>
      </w:tr>
      <w:tr w:rsidR="00D668B5" w14:paraId="76AF4822" w14:textId="77777777" w:rsidTr="00CE58AC">
        <w:trPr>
          <w:cantSplit/>
          <w:trHeight w:val="589"/>
        </w:trPr>
        <w:tc>
          <w:tcPr>
            <w:tcW w:w="1418" w:type="dxa"/>
          </w:tcPr>
          <w:p w14:paraId="70C31FFF"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08AF6FEA" w14:textId="77777777" w:rsidR="00D668B5" w:rsidRDefault="00D668B5" w:rsidP="00CE58AC">
            <w:pPr>
              <w:pStyle w:val="En-tte"/>
              <w:tabs>
                <w:tab w:val="left" w:pos="864"/>
              </w:tabs>
              <w:spacing w:before="120" w:after="120"/>
              <w:jc w:val="center"/>
              <w:rPr>
                <w:rFonts w:ascii="Arial" w:hAnsi="Arial"/>
                <w:b/>
              </w:rPr>
            </w:pPr>
          </w:p>
          <w:p w14:paraId="4D652006"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       20</w:t>
            </w:r>
          </w:p>
        </w:tc>
        <w:tc>
          <w:tcPr>
            <w:tcW w:w="5953" w:type="dxa"/>
          </w:tcPr>
          <w:p w14:paraId="3B8A72FA" w14:textId="77777777" w:rsidR="00D668B5" w:rsidRDefault="00D668B5" w:rsidP="00CE58AC">
            <w:pPr>
              <w:pStyle w:val="En-tte"/>
              <w:tabs>
                <w:tab w:val="left" w:pos="864"/>
              </w:tabs>
              <w:spacing w:before="120" w:after="120"/>
              <w:jc w:val="center"/>
              <w:rPr>
                <w:rFonts w:ascii="Arial" w:hAnsi="Arial"/>
                <w:b/>
              </w:rPr>
            </w:pPr>
          </w:p>
        </w:tc>
        <w:tc>
          <w:tcPr>
            <w:tcW w:w="2903" w:type="dxa"/>
          </w:tcPr>
          <w:p w14:paraId="4969B0C5" w14:textId="77777777" w:rsidR="00D668B5" w:rsidRDefault="00D668B5" w:rsidP="00CE58AC">
            <w:pPr>
              <w:pStyle w:val="En-tte"/>
              <w:tabs>
                <w:tab w:val="left" w:pos="864"/>
              </w:tabs>
              <w:spacing w:before="120" w:after="120"/>
              <w:jc w:val="center"/>
              <w:rPr>
                <w:rFonts w:ascii="Arial" w:hAnsi="Arial"/>
                <w:b/>
              </w:rPr>
            </w:pPr>
          </w:p>
        </w:tc>
      </w:tr>
    </w:tbl>
    <w:p w14:paraId="3D6F4700" w14:textId="77777777" w:rsidR="00D668B5" w:rsidRDefault="00D668B5" w:rsidP="00D668B5">
      <w:pPr>
        <w:jc w:val="center"/>
        <w:rPr>
          <w:rFonts w:ascii="Arial" w:hAnsi="Arial" w:cs="Arial"/>
          <w:b/>
          <w:bCs/>
          <w:sz w:val="24"/>
          <w:szCs w:val="24"/>
        </w:rPr>
      </w:pPr>
    </w:p>
    <w:p w14:paraId="71038E35" w14:textId="77777777" w:rsidR="00D668B5" w:rsidRDefault="00D668B5" w:rsidP="00D668B5">
      <w:pPr>
        <w:jc w:val="center"/>
        <w:rPr>
          <w:rFonts w:ascii="Arial" w:hAnsi="Arial" w:cs="Arial"/>
          <w:b/>
          <w:bCs/>
          <w:sz w:val="24"/>
          <w:szCs w:val="24"/>
        </w:rPr>
      </w:pPr>
    </w:p>
    <w:p w14:paraId="307384D6" w14:textId="77777777" w:rsidR="00D668B5" w:rsidRDefault="00D668B5" w:rsidP="00D668B5">
      <w:pPr>
        <w:jc w:val="center"/>
        <w:rPr>
          <w:rFonts w:ascii="Arial" w:hAnsi="Arial" w:cs="Arial"/>
          <w:b/>
          <w:bCs/>
          <w:sz w:val="24"/>
          <w:szCs w:val="24"/>
        </w:rPr>
      </w:pPr>
      <w:r>
        <w:rPr>
          <w:rFonts w:ascii="Arial" w:hAnsi="Arial" w:cs="Arial"/>
          <w:b/>
          <w:bCs/>
          <w:sz w:val="24"/>
          <w:szCs w:val="24"/>
        </w:rPr>
        <w:br w:type="page"/>
      </w:r>
    </w:p>
    <w:p w14:paraId="5ABBC9B3" w14:textId="77777777" w:rsidR="00D668B5" w:rsidRDefault="00D668B5" w:rsidP="00D668B5">
      <w:pPr>
        <w:jc w:val="center"/>
        <w:rPr>
          <w:rFonts w:ascii="Arial" w:hAnsi="Arial" w:cs="Arial"/>
          <w:b/>
          <w:bCs/>
          <w:sz w:val="24"/>
          <w:szCs w:val="24"/>
        </w:rPr>
      </w:pPr>
    </w:p>
    <w:p w14:paraId="7135CE90" w14:textId="77777777" w:rsidR="00D668B5" w:rsidRPr="00F4255D" w:rsidRDefault="00D668B5" w:rsidP="00D668B5">
      <w:pPr>
        <w:jc w:val="both"/>
        <w:rPr>
          <w:rFonts w:ascii="Arial" w:hAnsi="Arial" w:cs="Arial"/>
          <w:b/>
          <w:bCs/>
          <w:sz w:val="22"/>
          <w:szCs w:val="22"/>
        </w:rPr>
      </w:pPr>
      <w:r w:rsidRPr="005638D7">
        <w:rPr>
          <w:rFonts w:ascii="Arial" w:hAnsi="Arial" w:cs="Arial"/>
          <w:b/>
          <w:bCs/>
          <w:sz w:val="22"/>
          <w:szCs w:val="22"/>
        </w:rPr>
        <w:t>Renseignements relatifs aux références du candidat individuel ou du membre du groupement.</w:t>
      </w:r>
    </w:p>
    <w:p w14:paraId="384251CA" w14:textId="77777777" w:rsidR="00D668B5" w:rsidRDefault="00D668B5" w:rsidP="00D668B5">
      <w:pPr>
        <w:widowControl w:val="0"/>
        <w:tabs>
          <w:tab w:val="left" w:pos="1230"/>
        </w:tabs>
        <w:jc w:val="both"/>
        <w:rPr>
          <w:rFonts w:ascii="Arial" w:hAnsi="Arial" w:cs="Arial"/>
          <w:sz w:val="16"/>
          <w:szCs w:val="16"/>
        </w:rPr>
      </w:pPr>
      <w:r w:rsidRPr="00026B54">
        <w:rPr>
          <w:rFonts w:ascii="Arial" w:hAnsi="Arial" w:cs="Arial"/>
          <w:sz w:val="16"/>
          <w:szCs w:val="16"/>
        </w:rPr>
        <w:t xml:space="preserve">Présentation d’une liste </w:t>
      </w:r>
      <w:r>
        <w:rPr>
          <w:rFonts w:ascii="Arial" w:hAnsi="Arial" w:cs="Arial"/>
          <w:sz w:val="16"/>
          <w:szCs w:val="16"/>
        </w:rPr>
        <w:t>des</w:t>
      </w:r>
      <w:r w:rsidRPr="00026B54">
        <w:rPr>
          <w:rFonts w:ascii="Arial" w:hAnsi="Arial" w:cs="Arial"/>
          <w:sz w:val="16"/>
          <w:szCs w:val="16"/>
        </w:rPr>
        <w:t xml:space="preserve"> </w:t>
      </w:r>
      <w:r>
        <w:rPr>
          <w:rFonts w:ascii="Arial" w:hAnsi="Arial" w:cs="Arial"/>
          <w:sz w:val="16"/>
          <w:szCs w:val="16"/>
        </w:rPr>
        <w:t xml:space="preserve">principales références </w:t>
      </w:r>
      <w:r w:rsidRPr="00026B54">
        <w:rPr>
          <w:rFonts w:ascii="Arial" w:hAnsi="Arial" w:cs="Arial"/>
          <w:sz w:val="16"/>
          <w:szCs w:val="16"/>
        </w:rPr>
        <w:t>effectué</w:t>
      </w:r>
      <w:r>
        <w:rPr>
          <w:rFonts w:ascii="Arial" w:hAnsi="Arial" w:cs="Arial"/>
          <w:sz w:val="16"/>
          <w:szCs w:val="16"/>
        </w:rPr>
        <w:t>e</w:t>
      </w:r>
      <w:r w:rsidRPr="00026B54">
        <w:rPr>
          <w:rFonts w:ascii="Arial" w:hAnsi="Arial" w:cs="Arial"/>
          <w:sz w:val="16"/>
          <w:szCs w:val="16"/>
        </w:rPr>
        <w:t>s au cours des trois dernières années</w:t>
      </w:r>
      <w:r w:rsidRPr="005638D7">
        <w:rPr>
          <w:rFonts w:ascii="Arial" w:hAnsi="Arial" w:cs="Arial"/>
          <w:sz w:val="16"/>
          <w:szCs w:val="16"/>
        </w:rPr>
        <w:t>, indiquant l’objet (détaillé) le</w:t>
      </w:r>
      <w:r w:rsidRPr="00026B54">
        <w:rPr>
          <w:rFonts w:ascii="Arial" w:hAnsi="Arial" w:cs="Arial"/>
          <w:sz w:val="16"/>
          <w:szCs w:val="16"/>
        </w:rPr>
        <w:t xml:space="preserve"> </w:t>
      </w:r>
      <w:r w:rsidRPr="005638D7">
        <w:rPr>
          <w:rFonts w:ascii="Arial" w:hAnsi="Arial" w:cs="Arial"/>
          <w:sz w:val="16"/>
          <w:szCs w:val="16"/>
        </w:rPr>
        <w:t>montant (volume financier), la date (l’année) et le destinataire public ou privé</w:t>
      </w:r>
      <w:r w:rsidRPr="00026B54">
        <w:rPr>
          <w:rFonts w:ascii="Arial" w:hAnsi="Arial" w:cs="Arial"/>
          <w:sz w:val="16"/>
          <w:szCs w:val="16"/>
        </w:rPr>
        <w:t xml:space="preserve">. </w:t>
      </w:r>
    </w:p>
    <w:p w14:paraId="63488660" w14:textId="77777777" w:rsidR="00D668B5" w:rsidRDefault="00D668B5" w:rsidP="00D668B5">
      <w:pPr>
        <w:widowControl w:val="0"/>
        <w:tabs>
          <w:tab w:val="left" w:pos="1230"/>
        </w:tabs>
        <w:jc w:val="both"/>
        <w:rPr>
          <w:rFonts w:ascii="Arial" w:hAnsi="Arial" w:cs="Arial"/>
          <w:sz w:val="16"/>
          <w:szCs w:val="16"/>
        </w:rPr>
      </w:pPr>
    </w:p>
    <w:tbl>
      <w:tblPr>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991"/>
        <w:gridCol w:w="2586"/>
        <w:gridCol w:w="2586"/>
      </w:tblGrid>
      <w:tr w:rsidR="00D668B5" w:rsidRPr="00FF040A" w14:paraId="31DF10F9" w14:textId="77777777" w:rsidTr="00CE58AC">
        <w:tc>
          <w:tcPr>
            <w:tcW w:w="10344" w:type="dxa"/>
            <w:gridSpan w:val="4"/>
            <w:shd w:val="clear" w:color="auto" w:fill="00CCFF"/>
          </w:tcPr>
          <w:p w14:paraId="70580277" w14:textId="77777777" w:rsidR="00D668B5" w:rsidRDefault="00D668B5" w:rsidP="00CE58AC">
            <w:pPr>
              <w:pStyle w:val="En-tte"/>
              <w:tabs>
                <w:tab w:val="clear" w:pos="4536"/>
                <w:tab w:val="clear" w:pos="9072"/>
                <w:tab w:val="left" w:pos="864"/>
              </w:tabs>
              <w:spacing w:before="120" w:after="120"/>
              <w:jc w:val="center"/>
              <w:rPr>
                <w:rFonts w:ascii="Arial" w:hAnsi="Arial" w:cs="Arial"/>
                <w:b/>
                <w:bCs/>
              </w:rPr>
            </w:pPr>
            <w:r>
              <w:rPr>
                <w:rFonts w:ascii="Arial" w:hAnsi="Arial" w:cs="Arial"/>
                <w:b/>
                <w:bCs/>
              </w:rPr>
              <w:t xml:space="preserve">LISTE </w:t>
            </w:r>
            <w:r w:rsidRPr="00041CC1">
              <w:rPr>
                <w:rFonts w:ascii="Arial" w:hAnsi="Arial" w:cs="Arial"/>
                <w:b/>
                <w:bCs/>
              </w:rPr>
              <w:t>DES PRINCIPA</w:t>
            </w:r>
            <w:r>
              <w:rPr>
                <w:rFonts w:ascii="Arial" w:hAnsi="Arial" w:cs="Arial"/>
                <w:b/>
                <w:bCs/>
              </w:rPr>
              <w:t>LES</w:t>
            </w:r>
            <w:r w:rsidRPr="00BD30DF">
              <w:rPr>
                <w:rFonts w:ascii="Arial" w:hAnsi="Arial" w:cs="Arial"/>
                <w:b/>
                <w:bCs/>
              </w:rPr>
              <w:t xml:space="preserve"> </w:t>
            </w:r>
            <w:r>
              <w:rPr>
                <w:rFonts w:ascii="Arial" w:hAnsi="Arial" w:cs="Arial"/>
                <w:b/>
                <w:bCs/>
              </w:rPr>
              <w:t>REFERENCES</w:t>
            </w:r>
          </w:p>
          <w:p w14:paraId="7B637727" w14:textId="77777777" w:rsidR="00D668B5" w:rsidRPr="00041CC1" w:rsidRDefault="00D668B5" w:rsidP="00CE58AC">
            <w:pPr>
              <w:pStyle w:val="En-tte"/>
              <w:tabs>
                <w:tab w:val="clear" w:pos="4536"/>
                <w:tab w:val="clear" w:pos="9072"/>
                <w:tab w:val="left" w:pos="864"/>
              </w:tabs>
              <w:spacing w:before="120" w:after="120"/>
              <w:jc w:val="center"/>
              <w:rPr>
                <w:rFonts w:ascii="Arial" w:hAnsi="Arial" w:cs="Arial"/>
                <w:b/>
                <w:bCs/>
              </w:rPr>
            </w:pPr>
            <w:r w:rsidRPr="00041CC1">
              <w:rPr>
                <w:rFonts w:ascii="Arial" w:hAnsi="Arial" w:cs="Arial"/>
                <w:b/>
                <w:bCs/>
              </w:rPr>
              <w:t>EFFECTUES AU COURS DES TROIS DERNIERES ANNEES</w:t>
            </w:r>
          </w:p>
        </w:tc>
      </w:tr>
      <w:tr w:rsidR="00D668B5" w14:paraId="74825A7C" w14:textId="77777777" w:rsidTr="00CE58AC">
        <w:tc>
          <w:tcPr>
            <w:tcW w:w="4181" w:type="dxa"/>
            <w:shd w:val="clear" w:color="auto" w:fill="E0E0E0"/>
            <w:vAlign w:val="center"/>
          </w:tcPr>
          <w:p w14:paraId="559AF965"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OBJET DETAILLE</w:t>
            </w:r>
          </w:p>
        </w:tc>
        <w:tc>
          <w:tcPr>
            <w:tcW w:w="991" w:type="dxa"/>
            <w:shd w:val="clear" w:color="auto" w:fill="E0E0E0"/>
            <w:vAlign w:val="center"/>
          </w:tcPr>
          <w:p w14:paraId="355E88D6"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ANNEE</w:t>
            </w:r>
          </w:p>
        </w:tc>
        <w:tc>
          <w:tcPr>
            <w:tcW w:w="2586" w:type="dxa"/>
            <w:shd w:val="clear" w:color="auto" w:fill="E0E0E0"/>
            <w:vAlign w:val="center"/>
          </w:tcPr>
          <w:p w14:paraId="06B437DD"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MONTANT</w:t>
            </w:r>
          </w:p>
          <w:p w14:paraId="4ACFBCA7"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w:t>
            </w:r>
            <w:proofErr w:type="gramStart"/>
            <w:r w:rsidRPr="00041CC1">
              <w:rPr>
                <w:rFonts w:ascii="Arial" w:hAnsi="Arial"/>
                <w:b/>
              </w:rPr>
              <w:t>volume</w:t>
            </w:r>
            <w:proofErr w:type="gramEnd"/>
            <w:r w:rsidRPr="00041CC1">
              <w:rPr>
                <w:rFonts w:ascii="Arial" w:hAnsi="Arial"/>
                <w:b/>
              </w:rPr>
              <w:t xml:space="preserve"> financier HT)</w:t>
            </w:r>
          </w:p>
        </w:tc>
        <w:tc>
          <w:tcPr>
            <w:tcW w:w="2586" w:type="dxa"/>
            <w:shd w:val="clear" w:color="auto" w:fill="E0E0E0"/>
            <w:vAlign w:val="center"/>
          </w:tcPr>
          <w:p w14:paraId="1E852252"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 xml:space="preserve">BENEFICIAIRE </w:t>
            </w:r>
          </w:p>
        </w:tc>
      </w:tr>
      <w:tr w:rsidR="00D668B5" w14:paraId="53BA6BDE" w14:textId="77777777" w:rsidTr="00CE58AC">
        <w:trPr>
          <w:cantSplit/>
          <w:trHeight w:val="6215"/>
        </w:trPr>
        <w:tc>
          <w:tcPr>
            <w:tcW w:w="4181" w:type="dxa"/>
          </w:tcPr>
          <w:p w14:paraId="47D637D0" w14:textId="77777777" w:rsidR="00D668B5" w:rsidRDefault="00D668B5" w:rsidP="00CE58AC">
            <w:pPr>
              <w:pStyle w:val="En-tte"/>
              <w:tabs>
                <w:tab w:val="clear" w:pos="4536"/>
                <w:tab w:val="clear" w:pos="9072"/>
                <w:tab w:val="left" w:pos="864"/>
              </w:tabs>
              <w:spacing w:before="120" w:after="120"/>
              <w:rPr>
                <w:rFonts w:ascii="Arial" w:hAnsi="Arial"/>
              </w:rPr>
            </w:pPr>
          </w:p>
          <w:p w14:paraId="00280EA4" w14:textId="77777777" w:rsidR="00D668B5" w:rsidRDefault="00D668B5" w:rsidP="00CE58AC">
            <w:pPr>
              <w:pStyle w:val="En-tte"/>
              <w:tabs>
                <w:tab w:val="clear" w:pos="4536"/>
                <w:tab w:val="clear" w:pos="9072"/>
                <w:tab w:val="left" w:pos="864"/>
              </w:tabs>
              <w:spacing w:before="120" w:after="120"/>
              <w:rPr>
                <w:rFonts w:ascii="Arial" w:hAnsi="Arial"/>
              </w:rPr>
            </w:pPr>
          </w:p>
          <w:p w14:paraId="1BC66885" w14:textId="77777777" w:rsidR="00D668B5" w:rsidRDefault="00D668B5" w:rsidP="00CE58AC">
            <w:pPr>
              <w:pStyle w:val="En-tte"/>
              <w:tabs>
                <w:tab w:val="clear" w:pos="4536"/>
                <w:tab w:val="clear" w:pos="9072"/>
                <w:tab w:val="left" w:pos="864"/>
              </w:tabs>
              <w:spacing w:before="120" w:after="120"/>
              <w:rPr>
                <w:rFonts w:ascii="Arial" w:hAnsi="Arial"/>
              </w:rPr>
            </w:pPr>
          </w:p>
          <w:p w14:paraId="25A47FF9" w14:textId="77777777" w:rsidR="00D668B5" w:rsidRDefault="00D668B5" w:rsidP="00CE58AC">
            <w:pPr>
              <w:pStyle w:val="En-tte"/>
              <w:tabs>
                <w:tab w:val="clear" w:pos="4536"/>
                <w:tab w:val="clear" w:pos="9072"/>
                <w:tab w:val="left" w:pos="864"/>
              </w:tabs>
              <w:spacing w:before="120" w:after="120"/>
              <w:rPr>
                <w:rFonts w:ascii="Arial" w:hAnsi="Arial"/>
              </w:rPr>
            </w:pPr>
          </w:p>
          <w:p w14:paraId="32CE4A86" w14:textId="77777777" w:rsidR="00D668B5" w:rsidRDefault="00D668B5" w:rsidP="00CE58AC">
            <w:pPr>
              <w:pStyle w:val="En-tte"/>
              <w:tabs>
                <w:tab w:val="clear" w:pos="4536"/>
                <w:tab w:val="clear" w:pos="9072"/>
                <w:tab w:val="left" w:pos="864"/>
              </w:tabs>
              <w:spacing w:before="120" w:after="120"/>
              <w:rPr>
                <w:rFonts w:ascii="Arial" w:hAnsi="Arial"/>
              </w:rPr>
            </w:pPr>
          </w:p>
          <w:p w14:paraId="2F0DD311" w14:textId="77777777" w:rsidR="00D668B5" w:rsidRDefault="00D668B5" w:rsidP="00CE58AC">
            <w:pPr>
              <w:pStyle w:val="En-tte"/>
              <w:tabs>
                <w:tab w:val="clear" w:pos="4536"/>
                <w:tab w:val="clear" w:pos="9072"/>
                <w:tab w:val="left" w:pos="864"/>
              </w:tabs>
              <w:spacing w:before="120" w:after="120"/>
              <w:rPr>
                <w:rFonts w:ascii="Arial" w:hAnsi="Arial"/>
              </w:rPr>
            </w:pPr>
          </w:p>
          <w:p w14:paraId="40670B97" w14:textId="77777777" w:rsidR="00D668B5" w:rsidRDefault="00D668B5" w:rsidP="00CE58AC">
            <w:pPr>
              <w:pStyle w:val="En-tte"/>
              <w:tabs>
                <w:tab w:val="clear" w:pos="4536"/>
                <w:tab w:val="clear" w:pos="9072"/>
                <w:tab w:val="left" w:pos="864"/>
              </w:tabs>
              <w:spacing w:before="120" w:after="120"/>
              <w:rPr>
                <w:rFonts w:ascii="Arial" w:hAnsi="Arial"/>
              </w:rPr>
            </w:pPr>
          </w:p>
          <w:p w14:paraId="4C348695" w14:textId="77777777" w:rsidR="00D668B5" w:rsidRDefault="00D668B5" w:rsidP="00CE58AC">
            <w:pPr>
              <w:pStyle w:val="En-tte"/>
              <w:tabs>
                <w:tab w:val="clear" w:pos="4536"/>
                <w:tab w:val="clear" w:pos="9072"/>
                <w:tab w:val="left" w:pos="864"/>
              </w:tabs>
              <w:spacing w:before="120" w:after="120"/>
              <w:rPr>
                <w:rFonts w:ascii="Arial" w:hAnsi="Arial"/>
              </w:rPr>
            </w:pPr>
          </w:p>
          <w:p w14:paraId="161BDD18" w14:textId="77777777" w:rsidR="00D668B5" w:rsidRDefault="00D668B5" w:rsidP="00CE58AC">
            <w:pPr>
              <w:pStyle w:val="En-tte"/>
              <w:tabs>
                <w:tab w:val="clear" w:pos="4536"/>
                <w:tab w:val="clear" w:pos="9072"/>
                <w:tab w:val="left" w:pos="864"/>
              </w:tabs>
              <w:spacing w:before="120" w:after="120"/>
              <w:rPr>
                <w:rFonts w:ascii="Arial" w:hAnsi="Arial"/>
              </w:rPr>
            </w:pPr>
          </w:p>
          <w:p w14:paraId="45FDA8D3" w14:textId="77777777" w:rsidR="00D668B5" w:rsidRDefault="00D668B5" w:rsidP="00CE58AC">
            <w:pPr>
              <w:pStyle w:val="En-tte"/>
              <w:tabs>
                <w:tab w:val="clear" w:pos="4536"/>
                <w:tab w:val="clear" w:pos="9072"/>
                <w:tab w:val="left" w:pos="864"/>
              </w:tabs>
              <w:spacing w:before="120" w:after="120"/>
              <w:rPr>
                <w:rFonts w:ascii="Arial" w:hAnsi="Arial"/>
              </w:rPr>
            </w:pPr>
          </w:p>
          <w:p w14:paraId="2F428EF4" w14:textId="77777777" w:rsidR="00D668B5" w:rsidRDefault="00D668B5" w:rsidP="00CE58AC">
            <w:pPr>
              <w:pStyle w:val="En-tte"/>
              <w:tabs>
                <w:tab w:val="clear" w:pos="4536"/>
                <w:tab w:val="clear" w:pos="9072"/>
                <w:tab w:val="left" w:pos="864"/>
              </w:tabs>
              <w:spacing w:before="120" w:after="120"/>
              <w:rPr>
                <w:rFonts w:ascii="Arial" w:hAnsi="Arial"/>
              </w:rPr>
            </w:pPr>
          </w:p>
          <w:p w14:paraId="2772FA7D" w14:textId="77777777" w:rsidR="00D668B5" w:rsidRDefault="00D668B5" w:rsidP="00CE58AC">
            <w:pPr>
              <w:pStyle w:val="En-tte"/>
              <w:tabs>
                <w:tab w:val="clear" w:pos="4536"/>
                <w:tab w:val="clear" w:pos="9072"/>
                <w:tab w:val="left" w:pos="864"/>
              </w:tabs>
              <w:spacing w:before="120" w:after="120"/>
              <w:rPr>
                <w:rFonts w:ascii="Arial" w:hAnsi="Arial"/>
              </w:rPr>
            </w:pPr>
          </w:p>
          <w:p w14:paraId="01004AB5" w14:textId="77777777" w:rsidR="00D668B5" w:rsidRDefault="00D668B5" w:rsidP="00CE58AC">
            <w:pPr>
              <w:pStyle w:val="En-tte"/>
              <w:tabs>
                <w:tab w:val="clear" w:pos="4536"/>
                <w:tab w:val="clear" w:pos="9072"/>
                <w:tab w:val="left" w:pos="864"/>
              </w:tabs>
              <w:spacing w:before="120" w:after="120"/>
              <w:rPr>
                <w:rFonts w:ascii="Arial" w:hAnsi="Arial"/>
              </w:rPr>
            </w:pPr>
          </w:p>
          <w:p w14:paraId="033EA533" w14:textId="77777777" w:rsidR="00D668B5" w:rsidRDefault="00D668B5" w:rsidP="00CE58AC">
            <w:pPr>
              <w:pStyle w:val="En-tte"/>
              <w:tabs>
                <w:tab w:val="clear" w:pos="4536"/>
                <w:tab w:val="clear" w:pos="9072"/>
                <w:tab w:val="left" w:pos="864"/>
              </w:tabs>
              <w:spacing w:before="120" w:after="120"/>
              <w:rPr>
                <w:rFonts w:ascii="Arial" w:hAnsi="Arial"/>
              </w:rPr>
            </w:pPr>
          </w:p>
          <w:p w14:paraId="155445C9" w14:textId="77777777" w:rsidR="00D668B5" w:rsidRDefault="00D668B5" w:rsidP="00CE58AC">
            <w:pPr>
              <w:pStyle w:val="En-tte"/>
              <w:tabs>
                <w:tab w:val="clear" w:pos="4536"/>
                <w:tab w:val="clear" w:pos="9072"/>
                <w:tab w:val="left" w:pos="864"/>
              </w:tabs>
              <w:spacing w:before="120" w:after="120"/>
              <w:rPr>
                <w:rFonts w:ascii="Arial" w:hAnsi="Arial"/>
              </w:rPr>
            </w:pPr>
          </w:p>
          <w:p w14:paraId="5D05EE18" w14:textId="77777777" w:rsidR="00D668B5" w:rsidRDefault="00D668B5" w:rsidP="00CE58AC">
            <w:pPr>
              <w:pStyle w:val="En-tte"/>
              <w:tabs>
                <w:tab w:val="clear" w:pos="4536"/>
                <w:tab w:val="clear" w:pos="9072"/>
                <w:tab w:val="left" w:pos="864"/>
              </w:tabs>
              <w:spacing w:before="120" w:after="120"/>
              <w:rPr>
                <w:rFonts w:ascii="Arial" w:hAnsi="Arial"/>
              </w:rPr>
            </w:pPr>
          </w:p>
          <w:p w14:paraId="478BF781" w14:textId="77777777" w:rsidR="00D668B5" w:rsidRDefault="00D668B5" w:rsidP="00CE58AC">
            <w:pPr>
              <w:pStyle w:val="En-tte"/>
              <w:tabs>
                <w:tab w:val="clear" w:pos="4536"/>
                <w:tab w:val="clear" w:pos="9072"/>
                <w:tab w:val="left" w:pos="864"/>
              </w:tabs>
              <w:spacing w:before="120" w:after="120"/>
              <w:rPr>
                <w:rFonts w:ascii="Arial" w:hAnsi="Arial"/>
              </w:rPr>
            </w:pPr>
          </w:p>
          <w:p w14:paraId="5FA2FDDB" w14:textId="77777777" w:rsidR="00D668B5" w:rsidRDefault="00D668B5" w:rsidP="00CE58AC">
            <w:pPr>
              <w:pStyle w:val="En-tte"/>
              <w:tabs>
                <w:tab w:val="clear" w:pos="4536"/>
                <w:tab w:val="clear" w:pos="9072"/>
                <w:tab w:val="left" w:pos="864"/>
              </w:tabs>
              <w:spacing w:before="120" w:after="120"/>
              <w:rPr>
                <w:rFonts w:ascii="Arial" w:hAnsi="Arial"/>
              </w:rPr>
            </w:pPr>
          </w:p>
          <w:p w14:paraId="0AF1AD47" w14:textId="77777777" w:rsidR="00D668B5" w:rsidRDefault="00D668B5" w:rsidP="00CE58AC">
            <w:pPr>
              <w:pStyle w:val="En-tte"/>
              <w:tabs>
                <w:tab w:val="clear" w:pos="4536"/>
                <w:tab w:val="clear" w:pos="9072"/>
                <w:tab w:val="left" w:pos="864"/>
              </w:tabs>
              <w:spacing w:before="120" w:after="120"/>
              <w:rPr>
                <w:rFonts w:ascii="Arial" w:hAnsi="Arial"/>
              </w:rPr>
            </w:pPr>
          </w:p>
          <w:p w14:paraId="749133CA" w14:textId="77777777" w:rsidR="00D668B5" w:rsidRDefault="00D668B5" w:rsidP="00CE58AC">
            <w:pPr>
              <w:pStyle w:val="En-tte"/>
              <w:tabs>
                <w:tab w:val="clear" w:pos="4536"/>
                <w:tab w:val="clear" w:pos="9072"/>
                <w:tab w:val="left" w:pos="864"/>
              </w:tabs>
              <w:spacing w:before="120" w:after="120"/>
              <w:rPr>
                <w:rFonts w:ascii="Arial" w:hAnsi="Arial"/>
              </w:rPr>
            </w:pPr>
          </w:p>
          <w:p w14:paraId="017CB2AA" w14:textId="77777777" w:rsidR="00D668B5" w:rsidRDefault="00D668B5" w:rsidP="00CE58AC">
            <w:pPr>
              <w:pStyle w:val="En-tte"/>
              <w:tabs>
                <w:tab w:val="clear" w:pos="4536"/>
                <w:tab w:val="clear" w:pos="9072"/>
                <w:tab w:val="left" w:pos="864"/>
              </w:tabs>
              <w:spacing w:before="120" w:after="120"/>
              <w:rPr>
                <w:rFonts w:ascii="Arial" w:hAnsi="Arial"/>
              </w:rPr>
            </w:pPr>
          </w:p>
          <w:p w14:paraId="27DED4FD" w14:textId="77777777" w:rsidR="00D668B5" w:rsidRDefault="00D668B5" w:rsidP="00CE58AC">
            <w:pPr>
              <w:pStyle w:val="En-tte"/>
              <w:tabs>
                <w:tab w:val="clear" w:pos="4536"/>
                <w:tab w:val="clear" w:pos="9072"/>
                <w:tab w:val="left" w:pos="864"/>
              </w:tabs>
              <w:spacing w:before="120" w:after="120"/>
              <w:rPr>
                <w:rFonts w:ascii="Arial" w:hAnsi="Arial"/>
              </w:rPr>
            </w:pPr>
          </w:p>
        </w:tc>
        <w:tc>
          <w:tcPr>
            <w:tcW w:w="991" w:type="dxa"/>
          </w:tcPr>
          <w:p w14:paraId="2A9DAE5A"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7E3679C3"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0AEA25D7" w14:textId="77777777" w:rsidR="00D668B5" w:rsidRDefault="00D668B5" w:rsidP="00CE58AC">
            <w:pPr>
              <w:pStyle w:val="En-tte"/>
              <w:tabs>
                <w:tab w:val="clear" w:pos="4536"/>
                <w:tab w:val="clear" w:pos="9072"/>
                <w:tab w:val="left" w:pos="864"/>
              </w:tabs>
              <w:spacing w:before="120" w:after="120"/>
              <w:rPr>
                <w:rFonts w:ascii="Arial" w:hAnsi="Arial"/>
              </w:rPr>
            </w:pPr>
          </w:p>
        </w:tc>
      </w:tr>
    </w:tbl>
    <w:p w14:paraId="31C8F76B" w14:textId="77777777" w:rsidR="00D668B5" w:rsidRDefault="00D668B5" w:rsidP="00D668B5">
      <w:pPr>
        <w:spacing w:before="120" w:after="120"/>
        <w:jc w:val="both"/>
        <w:rPr>
          <w:rFonts w:ascii="Arial" w:hAnsi="Arial" w:cs="Arial"/>
          <w:sz w:val="16"/>
          <w:szCs w:val="16"/>
        </w:rPr>
      </w:pPr>
    </w:p>
    <w:p w14:paraId="05C8A090" w14:textId="77777777" w:rsidR="00D668B5" w:rsidRDefault="00D668B5" w:rsidP="00D668B5">
      <w:pPr>
        <w:spacing w:before="120" w:after="120"/>
        <w:jc w:val="both"/>
        <w:rPr>
          <w:rFonts w:ascii="Arial" w:hAnsi="Arial" w:cs="Arial"/>
          <w:sz w:val="16"/>
          <w:szCs w:val="16"/>
        </w:rPr>
      </w:pPr>
    </w:p>
    <w:p w14:paraId="7CC45BDF" w14:textId="77777777" w:rsidR="00D668B5" w:rsidRDefault="00D668B5" w:rsidP="00D668B5">
      <w:pPr>
        <w:spacing w:before="120" w:after="120"/>
        <w:jc w:val="both"/>
        <w:rPr>
          <w:rFonts w:ascii="Arial" w:hAnsi="Arial" w:cs="Arial"/>
          <w:sz w:val="16"/>
          <w:szCs w:val="16"/>
        </w:rPr>
      </w:pPr>
    </w:p>
    <w:p w14:paraId="1405769F" w14:textId="77777777" w:rsidR="00D668B5" w:rsidRDefault="00D668B5" w:rsidP="00D668B5">
      <w:pPr>
        <w:spacing w:before="120" w:after="120"/>
        <w:jc w:val="both"/>
        <w:rPr>
          <w:rFonts w:ascii="Arial" w:hAnsi="Arial" w:cs="Arial"/>
          <w:sz w:val="16"/>
          <w:szCs w:val="16"/>
        </w:rPr>
      </w:pPr>
    </w:p>
    <w:p w14:paraId="30A467F0" w14:textId="77777777" w:rsidR="00D668B5" w:rsidRDefault="00D668B5" w:rsidP="00D668B5">
      <w:pPr>
        <w:spacing w:before="120" w:after="120"/>
        <w:jc w:val="both"/>
        <w:rPr>
          <w:rFonts w:ascii="Arial" w:hAnsi="Arial" w:cs="Arial"/>
          <w:sz w:val="16"/>
          <w:szCs w:val="16"/>
        </w:rPr>
      </w:pPr>
    </w:p>
    <w:p w14:paraId="2E34222D" w14:textId="77777777" w:rsidR="00D668B5" w:rsidRDefault="00D668B5" w:rsidP="00D668B5">
      <w:pPr>
        <w:spacing w:before="120" w:after="120"/>
        <w:jc w:val="both"/>
        <w:rPr>
          <w:rFonts w:ascii="Arial" w:hAnsi="Arial" w:cs="Arial"/>
          <w:sz w:val="16"/>
          <w:szCs w:val="16"/>
        </w:rPr>
      </w:pPr>
    </w:p>
    <w:p w14:paraId="210FF6D6" w14:textId="77777777" w:rsidR="00D668B5" w:rsidRDefault="00D668B5" w:rsidP="00D668B5">
      <w:pPr>
        <w:spacing w:before="120" w:after="120"/>
        <w:jc w:val="both"/>
        <w:rPr>
          <w:rFonts w:ascii="Arial" w:hAnsi="Arial" w:cs="Arial"/>
          <w:sz w:val="16"/>
          <w:szCs w:val="16"/>
        </w:rPr>
      </w:pPr>
    </w:p>
    <w:p w14:paraId="7C7D2516" w14:textId="77777777" w:rsidR="00D668B5" w:rsidRDefault="00D668B5" w:rsidP="00D668B5">
      <w:pPr>
        <w:spacing w:before="120" w:after="120"/>
        <w:jc w:val="both"/>
        <w:rPr>
          <w:rFonts w:ascii="Arial" w:hAnsi="Arial" w:cs="Arial"/>
          <w:sz w:val="16"/>
          <w:szCs w:val="16"/>
        </w:rPr>
      </w:pPr>
    </w:p>
    <w:p w14:paraId="6804C9C8" w14:textId="77777777" w:rsidR="00D668B5" w:rsidRDefault="00D668B5" w:rsidP="00D668B5">
      <w:pPr>
        <w:spacing w:before="120" w:after="120"/>
        <w:jc w:val="both"/>
        <w:rPr>
          <w:rFonts w:ascii="Arial" w:hAnsi="Arial" w:cs="Arial"/>
          <w:sz w:val="16"/>
          <w:szCs w:val="16"/>
        </w:rPr>
      </w:pPr>
    </w:p>
    <w:p w14:paraId="1ABDE330" w14:textId="77777777" w:rsidR="00D668B5" w:rsidRDefault="00D668B5" w:rsidP="00D668B5">
      <w:pPr>
        <w:spacing w:before="120" w:after="120"/>
        <w:jc w:val="both"/>
        <w:rPr>
          <w:rFonts w:ascii="Arial" w:hAnsi="Arial" w:cs="Arial"/>
          <w:sz w:val="16"/>
          <w:szCs w:val="16"/>
        </w:rPr>
      </w:pPr>
    </w:p>
    <w:p w14:paraId="01C160A3" w14:textId="77777777" w:rsidR="00D668B5" w:rsidRDefault="00D668B5">
      <w:pPr>
        <w:tabs>
          <w:tab w:val="left" w:pos="426"/>
        </w:tabs>
        <w:jc w:val="both"/>
        <w:rPr>
          <w:rFonts w:ascii="Arial" w:hAnsi="Arial" w:cs="Arial"/>
          <w:spacing w:val="-10"/>
          <w:sz w:val="22"/>
          <w:szCs w:val="22"/>
        </w:rPr>
      </w:pPr>
    </w:p>
    <w:p w14:paraId="72A50988" w14:textId="77777777" w:rsidR="007314F1" w:rsidRDefault="007314F1">
      <w:pPr>
        <w:tabs>
          <w:tab w:val="left" w:pos="426"/>
        </w:tabs>
        <w:jc w:val="both"/>
        <w:rPr>
          <w:rFonts w:ascii="Arial" w:hAnsi="Arial" w:cs="Arial"/>
          <w:spacing w:val="-10"/>
          <w:sz w:val="22"/>
          <w:szCs w:val="22"/>
        </w:rPr>
      </w:pPr>
    </w:p>
    <w:p w14:paraId="406B88B7" w14:textId="77777777" w:rsidR="007314F1" w:rsidRPr="0013398C" w:rsidRDefault="007314F1">
      <w:pPr>
        <w:tabs>
          <w:tab w:val="left" w:pos="426"/>
        </w:tabs>
        <w:jc w:val="both"/>
        <w:rPr>
          <w:rFonts w:ascii="Arial" w:hAnsi="Arial" w:cs="Arial"/>
          <w:spacing w:val="-10"/>
          <w:sz w:val="22"/>
          <w:szCs w:val="22"/>
        </w:rPr>
      </w:pPr>
    </w:p>
    <w:p w14:paraId="7868AB05" w14:textId="7D40A227"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2FF38" w14:textId="77777777" w:rsidR="00676444" w:rsidRDefault="00676444">
      <w:r>
        <w:separator/>
      </w:r>
    </w:p>
  </w:endnote>
  <w:endnote w:type="continuationSeparator" w:id="0">
    <w:p w14:paraId="10BB2F2A" w14:textId="77777777" w:rsidR="00676444" w:rsidRDefault="00676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Optima">
    <w:panose1 w:val="020B05020505080203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033" w:type="dxa"/>
      <w:tblInd w:w="-22" w:type="dxa"/>
      <w:tblLayout w:type="fixed"/>
      <w:tblCellMar>
        <w:left w:w="71" w:type="dxa"/>
        <w:right w:w="71" w:type="dxa"/>
      </w:tblCellMar>
      <w:tblLook w:val="0000" w:firstRow="0" w:lastRow="0" w:firstColumn="0" w:lastColumn="0" w:noHBand="0" w:noVBand="0"/>
    </w:tblPr>
    <w:tblGrid>
      <w:gridCol w:w="3513"/>
      <w:gridCol w:w="4680"/>
      <w:gridCol w:w="4680"/>
      <w:gridCol w:w="900"/>
      <w:gridCol w:w="540"/>
      <w:gridCol w:w="180"/>
      <w:gridCol w:w="540"/>
    </w:tblGrid>
    <w:tr w:rsidR="00590CE2" w14:paraId="60898AA9" w14:textId="77777777" w:rsidTr="00590CE2">
      <w:trPr>
        <w:tblHeader/>
      </w:trPr>
      <w:tc>
        <w:tcPr>
          <w:tcW w:w="3513" w:type="dxa"/>
          <w:shd w:val="clear" w:color="auto" w:fill="66CCFF"/>
        </w:tcPr>
        <w:p w14:paraId="2AEF2E21" w14:textId="77777777" w:rsidR="00590CE2" w:rsidRDefault="00590CE2" w:rsidP="00590CE2">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5F76B255" w14:textId="1C75CBAE" w:rsidR="00590CE2" w:rsidRDefault="00590CE2" w:rsidP="00590CE2">
          <w:pPr>
            <w:shd w:val="clear" w:color="auto" w:fill="66CCFF"/>
            <w:snapToGrid w:val="0"/>
            <w:jc w:val="center"/>
            <w:rPr>
              <w:rFonts w:ascii="Calibri" w:hAnsi="Calibri" w:cs="Calibri"/>
              <w:b/>
              <w:bCs/>
              <w:szCs w:val="24"/>
            </w:rPr>
          </w:pPr>
          <w:r w:rsidRPr="00AC3605">
            <w:rPr>
              <w:rFonts w:ascii="Avenir Next LT Pro" w:hAnsi="Avenir Next LT Pro" w:cs="Arial"/>
              <w:b/>
              <w:sz w:val="18"/>
              <w:szCs w:val="18"/>
            </w:rPr>
            <w:t>MAPA 03</w:t>
          </w:r>
          <w:r>
            <w:rPr>
              <w:rFonts w:ascii="Avenir Next LT Pro" w:hAnsi="Avenir Next LT Pro" w:cs="Arial"/>
              <w:b/>
              <w:sz w:val="18"/>
              <w:szCs w:val="18"/>
            </w:rPr>
            <w:t>_</w:t>
          </w:r>
          <w:r w:rsidRPr="00AC3605">
            <w:rPr>
              <w:rFonts w:ascii="Avenir Next LT Pro" w:hAnsi="Avenir Next LT Pro" w:cs="Arial"/>
              <w:b/>
              <w:sz w:val="18"/>
              <w:szCs w:val="18"/>
            </w:rPr>
            <w:t>26 Travaux Dijon</w:t>
          </w:r>
        </w:p>
      </w:tc>
      <w:tc>
        <w:tcPr>
          <w:tcW w:w="4680" w:type="dxa"/>
          <w:shd w:val="clear" w:color="auto" w:fill="66CCFF"/>
        </w:tcPr>
        <w:p w14:paraId="34C9832D" w14:textId="3112866B" w:rsidR="00590CE2" w:rsidRPr="00C10FBE" w:rsidRDefault="00590CE2" w:rsidP="00A6242F">
          <w:pPr>
            <w:shd w:val="clear" w:color="auto" w:fill="66CCFF"/>
            <w:snapToGrid w:val="0"/>
            <w:rPr>
              <w:rFonts w:ascii="Calibri" w:hAnsi="Calibri" w:cs="Calibri"/>
              <w:b/>
              <w:bCs/>
              <w:sz w:val="16"/>
            </w:rPr>
          </w:pPr>
        </w:p>
      </w:tc>
      <w:tc>
        <w:tcPr>
          <w:tcW w:w="900" w:type="dxa"/>
          <w:shd w:val="clear" w:color="auto" w:fill="66CCFF"/>
        </w:tcPr>
        <w:p w14:paraId="31BA315C" w14:textId="77777777" w:rsidR="00590CE2" w:rsidRDefault="00590CE2" w:rsidP="00590CE2">
          <w:pPr>
            <w:shd w:val="clear" w:color="auto" w:fill="66CCFF"/>
            <w:snapToGrid w:val="0"/>
            <w:jc w:val="right"/>
          </w:pPr>
          <w:r>
            <w:rPr>
              <w:rFonts w:ascii="Arial" w:hAnsi="Arial" w:cs="Arial"/>
              <w:b/>
              <w:bCs/>
            </w:rPr>
            <w:t xml:space="preserve">Page :     </w:t>
          </w:r>
        </w:p>
      </w:tc>
      <w:tc>
        <w:tcPr>
          <w:tcW w:w="540" w:type="dxa"/>
          <w:shd w:val="clear" w:color="auto" w:fill="66CCFF"/>
        </w:tcPr>
        <w:p w14:paraId="4F04725C" w14:textId="77777777" w:rsidR="00590CE2" w:rsidRDefault="00590CE2" w:rsidP="00590CE2">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8</w:t>
          </w:r>
          <w:r>
            <w:rPr>
              <w:rStyle w:val="Numrodepage"/>
              <w:rFonts w:cs="Arial"/>
              <w:b/>
            </w:rPr>
            <w:fldChar w:fldCharType="end"/>
          </w:r>
        </w:p>
      </w:tc>
      <w:tc>
        <w:tcPr>
          <w:tcW w:w="180" w:type="dxa"/>
          <w:shd w:val="clear" w:color="auto" w:fill="66CCFF"/>
        </w:tcPr>
        <w:p w14:paraId="78A40863" w14:textId="77777777" w:rsidR="00590CE2" w:rsidRDefault="00590CE2" w:rsidP="00590CE2">
          <w:pPr>
            <w:shd w:val="clear" w:color="auto" w:fill="66CCFF"/>
            <w:snapToGrid w:val="0"/>
            <w:jc w:val="center"/>
          </w:pPr>
          <w:r>
            <w:rPr>
              <w:rFonts w:ascii="Arial" w:hAnsi="Arial" w:cs="Arial"/>
              <w:b/>
              <w:bCs/>
            </w:rPr>
            <w:t>/</w:t>
          </w:r>
        </w:p>
      </w:tc>
      <w:tc>
        <w:tcPr>
          <w:tcW w:w="540" w:type="dxa"/>
          <w:shd w:val="clear" w:color="auto" w:fill="66CCFF"/>
        </w:tcPr>
        <w:p w14:paraId="47E2BD6B" w14:textId="77777777" w:rsidR="00590CE2" w:rsidRDefault="00590CE2" w:rsidP="00590CE2">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14:paraId="1799589A"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6AA05" w14:textId="77777777" w:rsidR="00676444" w:rsidRDefault="00676444">
      <w:r>
        <w:separator/>
      </w:r>
    </w:p>
  </w:footnote>
  <w:footnote w:type="continuationSeparator" w:id="0">
    <w:p w14:paraId="190AAF85" w14:textId="77777777" w:rsidR="00676444" w:rsidRDefault="00676444">
      <w:r>
        <w:continuationSeparator/>
      </w:r>
    </w:p>
  </w:footnote>
  <w:footnote w:id="1">
    <w:p w14:paraId="4CC9D144"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1D01036"/>
    <w:multiLevelType w:val="hybridMultilevel"/>
    <w:tmpl w:val="43580A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504599"/>
    <w:multiLevelType w:val="singleLevel"/>
    <w:tmpl w:val="7A1CEB8A"/>
    <w:lvl w:ilvl="0">
      <w:start w:val="5"/>
      <w:numFmt w:val="bullet"/>
      <w:lvlText w:val="-"/>
      <w:lvlJc w:val="left"/>
      <w:pPr>
        <w:tabs>
          <w:tab w:val="num" w:pos="361"/>
        </w:tabs>
        <w:ind w:left="361" w:hanging="360"/>
      </w:pPr>
      <w:rPr>
        <w:rFonts w:hint="default"/>
      </w:rPr>
    </w:lvl>
  </w:abstractNum>
  <w:abstractNum w:abstractNumId="7" w15:restartNumberingAfterBreak="0">
    <w:nsid w:val="558E767D"/>
    <w:multiLevelType w:val="multilevel"/>
    <w:tmpl w:val="813A3508"/>
    <w:lvl w:ilvl="0">
      <w:start w:val="5"/>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bCs w:val="0"/>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8"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6D871C7C"/>
    <w:multiLevelType w:val="singleLevel"/>
    <w:tmpl w:val="5A68A13A"/>
    <w:lvl w:ilvl="0">
      <w:start w:val="1"/>
      <w:numFmt w:val="bullet"/>
      <w:pStyle w:val="Puce1"/>
      <w:lvlText w:val=""/>
      <w:lvlJc w:val="left"/>
      <w:pPr>
        <w:tabs>
          <w:tab w:val="num" w:pos="360"/>
        </w:tabs>
        <w:ind w:left="0" w:firstLine="0"/>
      </w:pPr>
      <w:rPr>
        <w:rFonts w:ascii="Monotype Sorts" w:hAnsi="Optima" w:hint="default"/>
        <w:sz w:val="20"/>
      </w:rPr>
    </w:lvl>
  </w:abstractNum>
  <w:num w:numId="1" w16cid:durableId="785781835">
    <w:abstractNumId w:val="0"/>
  </w:num>
  <w:num w:numId="2" w16cid:durableId="364797149">
    <w:abstractNumId w:val="1"/>
  </w:num>
  <w:num w:numId="3" w16cid:durableId="15354878">
    <w:abstractNumId w:val="2"/>
  </w:num>
  <w:num w:numId="4" w16cid:durableId="714692910">
    <w:abstractNumId w:val="0"/>
  </w:num>
  <w:num w:numId="5" w16cid:durableId="1399399800">
    <w:abstractNumId w:val="3"/>
  </w:num>
  <w:num w:numId="6" w16cid:durableId="322634333">
    <w:abstractNumId w:val="4"/>
  </w:num>
  <w:num w:numId="7" w16cid:durableId="1940217943">
    <w:abstractNumId w:val="8"/>
  </w:num>
  <w:num w:numId="8" w16cid:durableId="669479808">
    <w:abstractNumId w:val="9"/>
  </w:num>
  <w:num w:numId="9" w16cid:durableId="1130779586">
    <w:abstractNumId w:val="7"/>
  </w:num>
  <w:num w:numId="10" w16cid:durableId="275677053">
    <w:abstractNumId w:val="6"/>
  </w:num>
  <w:num w:numId="11" w16cid:durableId="133564761">
    <w:abstractNumId w:val="5"/>
  </w:num>
  <w:num w:numId="12" w16cid:durableId="12993349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444"/>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2889"/>
    <w:rsid w:val="0025478A"/>
    <w:rsid w:val="00261FC1"/>
    <w:rsid w:val="002871EE"/>
    <w:rsid w:val="002A057F"/>
    <w:rsid w:val="002A37D3"/>
    <w:rsid w:val="002B54BB"/>
    <w:rsid w:val="002C1767"/>
    <w:rsid w:val="002D13A0"/>
    <w:rsid w:val="002D5D25"/>
    <w:rsid w:val="002F1469"/>
    <w:rsid w:val="002F1BD6"/>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0CE2"/>
    <w:rsid w:val="0059116B"/>
    <w:rsid w:val="005A325E"/>
    <w:rsid w:val="005A5386"/>
    <w:rsid w:val="005B4D8D"/>
    <w:rsid w:val="005C6314"/>
    <w:rsid w:val="005C765E"/>
    <w:rsid w:val="005D3750"/>
    <w:rsid w:val="005F4173"/>
    <w:rsid w:val="00614607"/>
    <w:rsid w:val="00614AE6"/>
    <w:rsid w:val="006318AD"/>
    <w:rsid w:val="0063795D"/>
    <w:rsid w:val="00637C96"/>
    <w:rsid w:val="006453BE"/>
    <w:rsid w:val="00646250"/>
    <w:rsid w:val="00646B4F"/>
    <w:rsid w:val="00663B7E"/>
    <w:rsid w:val="00674F75"/>
    <w:rsid w:val="00676444"/>
    <w:rsid w:val="00685900"/>
    <w:rsid w:val="00696240"/>
    <w:rsid w:val="00696653"/>
    <w:rsid w:val="006A340F"/>
    <w:rsid w:val="006A5F71"/>
    <w:rsid w:val="006A7983"/>
    <w:rsid w:val="006B4DD2"/>
    <w:rsid w:val="006C6E7F"/>
    <w:rsid w:val="006E22A4"/>
    <w:rsid w:val="006E2F47"/>
    <w:rsid w:val="006E6210"/>
    <w:rsid w:val="006F6740"/>
    <w:rsid w:val="007011B0"/>
    <w:rsid w:val="00717070"/>
    <w:rsid w:val="0073013C"/>
    <w:rsid w:val="007314F1"/>
    <w:rsid w:val="00741ECB"/>
    <w:rsid w:val="00755416"/>
    <w:rsid w:val="00764264"/>
    <w:rsid w:val="00787E55"/>
    <w:rsid w:val="007A7713"/>
    <w:rsid w:val="007B1B7E"/>
    <w:rsid w:val="007B4FB2"/>
    <w:rsid w:val="007B76F3"/>
    <w:rsid w:val="007C0A0D"/>
    <w:rsid w:val="00815797"/>
    <w:rsid w:val="00826CBB"/>
    <w:rsid w:val="00827FD0"/>
    <w:rsid w:val="00833F59"/>
    <w:rsid w:val="00861F03"/>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6242F"/>
    <w:rsid w:val="00A70756"/>
    <w:rsid w:val="00A83BDF"/>
    <w:rsid w:val="00A840BB"/>
    <w:rsid w:val="00A86C63"/>
    <w:rsid w:val="00A97E02"/>
    <w:rsid w:val="00AA372E"/>
    <w:rsid w:val="00AC51C9"/>
    <w:rsid w:val="00AE632A"/>
    <w:rsid w:val="00B80B6A"/>
    <w:rsid w:val="00BA7752"/>
    <w:rsid w:val="00BB7109"/>
    <w:rsid w:val="00BD1236"/>
    <w:rsid w:val="00C00E04"/>
    <w:rsid w:val="00C05C6A"/>
    <w:rsid w:val="00C07A1D"/>
    <w:rsid w:val="00C10C87"/>
    <w:rsid w:val="00C10FBE"/>
    <w:rsid w:val="00C279F4"/>
    <w:rsid w:val="00C301F0"/>
    <w:rsid w:val="00C56C9E"/>
    <w:rsid w:val="00C56E90"/>
    <w:rsid w:val="00C61C85"/>
    <w:rsid w:val="00C82B82"/>
    <w:rsid w:val="00CB66F6"/>
    <w:rsid w:val="00CC0527"/>
    <w:rsid w:val="00CC29D9"/>
    <w:rsid w:val="00CD4C23"/>
    <w:rsid w:val="00CE32F2"/>
    <w:rsid w:val="00CF00C9"/>
    <w:rsid w:val="00D002AE"/>
    <w:rsid w:val="00D21AD8"/>
    <w:rsid w:val="00D436D9"/>
    <w:rsid w:val="00D44018"/>
    <w:rsid w:val="00D47CCE"/>
    <w:rsid w:val="00D63EF7"/>
    <w:rsid w:val="00D64212"/>
    <w:rsid w:val="00D65C32"/>
    <w:rsid w:val="00D668B5"/>
    <w:rsid w:val="00D82167"/>
    <w:rsid w:val="00DA0E8D"/>
    <w:rsid w:val="00DA5F03"/>
    <w:rsid w:val="00DC3F69"/>
    <w:rsid w:val="00DD3915"/>
    <w:rsid w:val="00E10A15"/>
    <w:rsid w:val="00E205DA"/>
    <w:rsid w:val="00E50B22"/>
    <w:rsid w:val="00E622C4"/>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2412F8E5"/>
  <w15:chartTrackingRefBased/>
  <w15:docId w15:val="{76D1C530-B90B-40E1-A847-2B6C6FB06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67644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67644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unhideWhenUsed/>
    <w:rsid w:val="00C56C9E"/>
  </w:style>
  <w:style w:type="character" w:customStyle="1" w:styleId="CommentaireCar1">
    <w:name w:val="Commentaire Car1"/>
    <w:link w:val="Commentaire"/>
    <w:uiPriority w:val="99"/>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676444"/>
    <w:rPr>
      <w:rFonts w:ascii="Arial" w:hAnsi="Arial" w:cs="Arial"/>
      <w:b/>
      <w:bCs/>
      <w:sz w:val="16"/>
      <w:szCs w:val="16"/>
      <w:lang w:eastAsia="zh-CN"/>
    </w:rPr>
  </w:style>
  <w:style w:type="character" w:customStyle="1" w:styleId="Titre7Car">
    <w:name w:val="Titre 7 Car"/>
    <w:basedOn w:val="Policepardfaut"/>
    <w:link w:val="Titre7"/>
    <w:rsid w:val="00676444"/>
    <w:rPr>
      <w:b/>
      <w:bCs/>
      <w:sz w:val="22"/>
      <w:szCs w:val="22"/>
      <w:lang w:eastAsia="zh-CN"/>
    </w:rPr>
  </w:style>
  <w:style w:type="paragraph" w:customStyle="1" w:styleId="Puce1">
    <w:name w:val="Puce 1"/>
    <w:basedOn w:val="Normal"/>
    <w:rsid w:val="00676444"/>
    <w:pPr>
      <w:numPr>
        <w:numId w:val="8"/>
      </w:numPr>
      <w:suppressAutoHyphens w:val="0"/>
      <w:spacing w:after="160" w:line="259" w:lineRule="auto"/>
    </w:pPr>
    <w:rPr>
      <w:rFonts w:ascii="Optima" w:eastAsiaTheme="minorEastAsia" w:hAnsi="Optima" w:cstheme="minorBidi"/>
      <w:sz w:val="22"/>
      <w:szCs w:val="22"/>
      <w:lang w:eastAsia="en-US"/>
    </w:rPr>
  </w:style>
  <w:style w:type="paragraph" w:styleId="Paragraphedeliste">
    <w:name w:val="List Paragraph"/>
    <w:aliases w:val="Paragraphe_DAT,Parag de liste,lp1,P1 Pharos,Liste à puce,Titre T,Titre B,AMR Paragraphe de liste 1er niveau,Liste à puce - Normal,List Paragraph1,List Paragraph11,Texte-Nelite,normal,Paragraphe de liste2,Légende image,Level 1 Puce"/>
    <w:basedOn w:val="Normal"/>
    <w:link w:val="ParagraphedelisteCar"/>
    <w:uiPriority w:val="34"/>
    <w:qFormat/>
    <w:rsid w:val="00676444"/>
    <w:pPr>
      <w:suppressAutoHyphens w:val="0"/>
      <w:spacing w:after="160" w:line="259" w:lineRule="auto"/>
      <w:ind w:left="720"/>
      <w:contextualSpacing/>
    </w:pPr>
    <w:rPr>
      <w:rFonts w:asciiTheme="minorHAnsi" w:eastAsiaTheme="minorEastAsia" w:hAnsiTheme="minorHAnsi" w:cstheme="minorBidi"/>
      <w:sz w:val="22"/>
      <w:szCs w:val="22"/>
      <w:lang w:eastAsia="en-US"/>
    </w:rPr>
  </w:style>
  <w:style w:type="character" w:customStyle="1" w:styleId="ParagraphedelisteCar">
    <w:name w:val="Paragraphe de liste Car"/>
    <w:aliases w:val="Paragraphe_DAT Car,Parag de liste Car,lp1 Car,P1 Pharos Car,Liste à puce Car,Titre T Car,Titre B Car,AMR Paragraphe de liste 1er niveau Car,Liste à puce - Normal Car,List Paragraph1 Car,List Paragraph11 Car,Texte-Nelite Car"/>
    <w:link w:val="Paragraphedeliste"/>
    <w:uiPriority w:val="34"/>
    <w:qFormat/>
    <w:rsid w:val="00676444"/>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legifrance.gouv.fr/affichCodeArticle.do?cidTexte=LEGITEXT000006072050&amp;idArticle=LEGIARTI000006903712&amp;dateTexte=&amp;categorieLien=cid"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caf.fr" TargetMode="External"/><Relationship Id="rId2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arches@cnaf.fr" TargetMode="External"/><Relationship Id="rId23"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8" Type="http://schemas.openxmlformats.org/officeDocument/2006/relationships/hyperlink" Target="https://www.legifrance.gouv.fr/affichCodeArticle.do?cidTexte=LEGITEXT000006072050&amp;idArticle=LEGIARTI000006903498"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eur-lex.europa.eu/LexUriServ/LexUriServ.do?uri=OJ:L:2003:124:0036:0041:fr:PDF" TargetMode="External"/><Relationship Id="rId3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Article.do?cidTexte=LEGITEXT000006074069&amp;idArticle=LEGIARTI000006797692&amp;dateTexte=&amp;categorieLien=cid" TargetMode="External"/><Relationship Id="rId3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62133-0513-44C2-847E-8DCFE160B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9</Pages>
  <Words>3188</Words>
  <Characters>17534</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20681</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Florent MINVIELLE 755</dc:creator>
  <cp:keywords/>
  <cp:lastModifiedBy>Myriam KAJINGU 755</cp:lastModifiedBy>
  <cp:revision>9</cp:revision>
  <cp:lastPrinted>2016-11-02T14:02:00Z</cp:lastPrinted>
  <dcterms:created xsi:type="dcterms:W3CDTF">2026-01-26T15:47:00Z</dcterms:created>
  <dcterms:modified xsi:type="dcterms:W3CDTF">2026-02-20T09:03:00Z</dcterms:modified>
</cp:coreProperties>
</file>